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E57" w:rsidRPr="0006461A" w:rsidRDefault="00A83E57" w:rsidP="00A83E57">
      <w:pPr>
        <w:overflowPunct w:val="0"/>
        <w:autoSpaceDE w:val="0"/>
        <w:autoSpaceDN w:val="0"/>
        <w:adjustRightInd w:val="0"/>
        <w:spacing w:after="0" w:line="240" w:lineRule="auto"/>
        <w:jc w:val="center"/>
        <w:textAlignment w:val="baseline"/>
        <w:rPr>
          <w:rFonts w:ascii="Arial" w:hAnsi="Arial" w:cs="Arial"/>
          <w:b/>
          <w:bCs/>
          <w:sz w:val="28"/>
          <w:szCs w:val="28"/>
          <w:u w:val="single"/>
        </w:rPr>
      </w:pP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b/>
          <w:sz w:val="24"/>
          <w:szCs w:val="24"/>
        </w:rPr>
      </w:pPr>
      <w:r w:rsidRPr="00E007CE">
        <w:rPr>
          <w:rFonts w:ascii="Arial" w:hAnsi="Arial" w:cs="Arial"/>
          <w:b/>
          <w:sz w:val="24"/>
          <w:szCs w:val="24"/>
        </w:rPr>
        <w:t>AVISO DE LICITAÇÃO</w:t>
      </w: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rPr>
      </w:pP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rPr>
      </w:pPr>
      <w:r w:rsidRPr="00E007CE">
        <w:rPr>
          <w:rFonts w:ascii="Arial" w:hAnsi="Arial" w:cs="Arial"/>
        </w:rPr>
        <w:t>O Município de Ijuí – Poder Executivo, através da Coordenadoria de Compras (COPAM) da Secretaria Municipal da Fazenda, torna público que realizará a licitação a seguir caracterizada, de acordo com as disposições contidas na Lei Federal nº 10.520/02, Decreto Executivo nº 3.986/07 e aplicação subsidiária da Lei Federal nº 8.666/93:</w:t>
      </w: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A83E57" w:rsidRPr="00E007CE" w:rsidTr="00D91424">
        <w:tc>
          <w:tcPr>
            <w:tcW w:w="2480" w:type="dxa"/>
          </w:tcPr>
          <w:p w:rsidR="00A83E57" w:rsidRPr="00E007CE" w:rsidRDefault="00A83E57" w:rsidP="00D91424">
            <w:pPr>
              <w:overflowPunct w:val="0"/>
              <w:autoSpaceDE w:val="0"/>
              <w:autoSpaceDN w:val="0"/>
              <w:adjustRightInd w:val="0"/>
              <w:spacing w:after="0" w:line="240" w:lineRule="auto"/>
              <w:jc w:val="both"/>
              <w:textAlignment w:val="baseline"/>
              <w:rPr>
                <w:rFonts w:ascii="Arial" w:hAnsi="Arial" w:cs="Arial"/>
                <w:b/>
                <w:bCs/>
              </w:rPr>
            </w:pPr>
            <w:r w:rsidRPr="00E007CE">
              <w:rPr>
                <w:rFonts w:ascii="Arial" w:hAnsi="Arial" w:cs="Arial"/>
                <w:b/>
                <w:bCs/>
              </w:rPr>
              <w:t>PREGÃO PRESENCIAL</w:t>
            </w:r>
          </w:p>
        </w:tc>
        <w:tc>
          <w:tcPr>
            <w:tcW w:w="7229" w:type="dxa"/>
          </w:tcPr>
          <w:p w:rsidR="00A83E57" w:rsidRPr="00E007CE" w:rsidRDefault="00A83E57" w:rsidP="00D91424">
            <w:pPr>
              <w:overflowPunct w:val="0"/>
              <w:autoSpaceDE w:val="0"/>
              <w:autoSpaceDN w:val="0"/>
              <w:adjustRightInd w:val="0"/>
              <w:spacing w:after="0" w:line="240" w:lineRule="auto"/>
              <w:jc w:val="both"/>
              <w:textAlignment w:val="baseline"/>
              <w:rPr>
                <w:rFonts w:ascii="Arial" w:hAnsi="Arial" w:cs="Arial"/>
                <w:b/>
                <w:bCs/>
              </w:rPr>
            </w:pPr>
            <w:r w:rsidRPr="00E007CE">
              <w:rPr>
                <w:rFonts w:ascii="Arial" w:hAnsi="Arial" w:cs="Arial"/>
                <w:b/>
                <w:bCs/>
              </w:rPr>
              <w:t>89/2017</w:t>
            </w:r>
          </w:p>
        </w:tc>
      </w:tr>
    </w:tbl>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A83E57" w:rsidRPr="00E007CE" w:rsidTr="00D91424">
        <w:tc>
          <w:tcPr>
            <w:tcW w:w="2480" w:type="dxa"/>
          </w:tcPr>
          <w:p w:rsidR="00A83E57" w:rsidRPr="00E007CE" w:rsidRDefault="00A83E57" w:rsidP="00D91424">
            <w:pPr>
              <w:overflowPunct w:val="0"/>
              <w:autoSpaceDE w:val="0"/>
              <w:autoSpaceDN w:val="0"/>
              <w:adjustRightInd w:val="0"/>
              <w:spacing w:after="0" w:line="240" w:lineRule="auto"/>
              <w:jc w:val="both"/>
              <w:textAlignment w:val="baseline"/>
              <w:rPr>
                <w:rFonts w:ascii="Arial" w:hAnsi="Arial" w:cs="Arial"/>
                <w:b/>
                <w:bCs/>
              </w:rPr>
            </w:pPr>
            <w:r w:rsidRPr="00E007CE">
              <w:rPr>
                <w:rFonts w:ascii="Arial" w:hAnsi="Arial" w:cs="Arial"/>
                <w:b/>
                <w:bCs/>
              </w:rPr>
              <w:t>PROCESSO</w:t>
            </w:r>
          </w:p>
        </w:tc>
        <w:tc>
          <w:tcPr>
            <w:tcW w:w="7229" w:type="dxa"/>
          </w:tcPr>
          <w:p w:rsidR="00A83E57" w:rsidRPr="00E007CE" w:rsidRDefault="00A83E57" w:rsidP="00D91424">
            <w:pPr>
              <w:overflowPunct w:val="0"/>
              <w:autoSpaceDE w:val="0"/>
              <w:autoSpaceDN w:val="0"/>
              <w:adjustRightInd w:val="0"/>
              <w:spacing w:after="0" w:line="240" w:lineRule="auto"/>
              <w:jc w:val="both"/>
              <w:textAlignment w:val="baseline"/>
              <w:rPr>
                <w:rFonts w:ascii="Arial" w:hAnsi="Arial" w:cs="Arial"/>
                <w:b/>
                <w:bCs/>
              </w:rPr>
            </w:pPr>
            <w:r w:rsidRPr="00E007CE">
              <w:rPr>
                <w:rFonts w:ascii="Arial" w:hAnsi="Arial" w:cs="Arial"/>
                <w:b/>
                <w:bCs/>
              </w:rPr>
              <w:t>1372/2017</w:t>
            </w:r>
          </w:p>
        </w:tc>
      </w:tr>
    </w:tbl>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A83E57" w:rsidRPr="00E007CE" w:rsidTr="00D91424">
        <w:tc>
          <w:tcPr>
            <w:tcW w:w="2480" w:type="dxa"/>
          </w:tcPr>
          <w:p w:rsidR="00A83E57" w:rsidRPr="00E007CE" w:rsidRDefault="00A83E57" w:rsidP="00D91424">
            <w:pPr>
              <w:overflowPunct w:val="0"/>
              <w:autoSpaceDE w:val="0"/>
              <w:autoSpaceDN w:val="0"/>
              <w:adjustRightInd w:val="0"/>
              <w:spacing w:after="0" w:line="240" w:lineRule="auto"/>
              <w:jc w:val="both"/>
              <w:textAlignment w:val="baseline"/>
              <w:rPr>
                <w:rFonts w:ascii="Arial" w:hAnsi="Arial" w:cs="Arial"/>
                <w:b/>
                <w:bCs/>
              </w:rPr>
            </w:pPr>
            <w:r w:rsidRPr="00E007CE">
              <w:rPr>
                <w:rFonts w:ascii="Arial" w:hAnsi="Arial" w:cs="Arial"/>
                <w:b/>
                <w:bCs/>
              </w:rPr>
              <w:t>OBJETO</w:t>
            </w:r>
          </w:p>
        </w:tc>
        <w:tc>
          <w:tcPr>
            <w:tcW w:w="7229" w:type="dxa"/>
          </w:tcPr>
          <w:p w:rsidR="00A83E57" w:rsidRPr="00E007CE" w:rsidRDefault="00A83E57" w:rsidP="00D91424">
            <w:pPr>
              <w:overflowPunct w:val="0"/>
              <w:autoSpaceDE w:val="0"/>
              <w:autoSpaceDN w:val="0"/>
              <w:adjustRightInd w:val="0"/>
              <w:spacing w:after="0" w:line="240" w:lineRule="auto"/>
              <w:jc w:val="both"/>
              <w:textAlignment w:val="baseline"/>
              <w:rPr>
                <w:rFonts w:ascii="Arial" w:hAnsi="Arial" w:cs="Arial"/>
                <w:b/>
                <w:bCs/>
              </w:rPr>
            </w:pPr>
            <w:r w:rsidRPr="00E007CE">
              <w:rPr>
                <w:rFonts w:ascii="Arial" w:hAnsi="Arial" w:cs="Arial"/>
                <w:b/>
                <w:bCs/>
              </w:rPr>
              <w:t>Regis</w:t>
            </w:r>
            <w:r w:rsidR="00BC0D23" w:rsidRPr="00E007CE">
              <w:rPr>
                <w:rFonts w:ascii="Arial" w:hAnsi="Arial" w:cs="Arial"/>
                <w:b/>
                <w:bCs/>
              </w:rPr>
              <w:t>tro de preços para locação de 10 (dez</w:t>
            </w:r>
            <w:r w:rsidRPr="00E007CE">
              <w:rPr>
                <w:rFonts w:ascii="Arial" w:hAnsi="Arial" w:cs="Arial"/>
                <w:b/>
                <w:bCs/>
              </w:rPr>
              <w:t>) Impressoras Multifu</w:t>
            </w:r>
            <w:r w:rsidR="00BC0D23" w:rsidRPr="00E007CE">
              <w:rPr>
                <w:rFonts w:ascii="Arial" w:hAnsi="Arial" w:cs="Arial"/>
                <w:b/>
                <w:bCs/>
              </w:rPr>
              <w:t>ncional Laser Monocromática e 10 (dez</w:t>
            </w:r>
            <w:r w:rsidRPr="00E007CE">
              <w:rPr>
                <w:rFonts w:ascii="Arial" w:hAnsi="Arial" w:cs="Arial"/>
                <w:b/>
                <w:bCs/>
              </w:rPr>
              <w:t>) Impressoras Laser Monocromática.</w:t>
            </w:r>
          </w:p>
        </w:tc>
      </w:tr>
    </w:tbl>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A83E57" w:rsidRPr="00E007CE" w:rsidTr="00D91424">
        <w:tc>
          <w:tcPr>
            <w:tcW w:w="2480" w:type="dxa"/>
          </w:tcPr>
          <w:p w:rsidR="00A83E57" w:rsidRPr="00E007CE" w:rsidRDefault="00A83E57" w:rsidP="00D91424">
            <w:pPr>
              <w:overflowPunct w:val="0"/>
              <w:autoSpaceDE w:val="0"/>
              <w:autoSpaceDN w:val="0"/>
              <w:adjustRightInd w:val="0"/>
              <w:spacing w:after="0" w:line="240" w:lineRule="auto"/>
              <w:jc w:val="both"/>
              <w:textAlignment w:val="baseline"/>
              <w:rPr>
                <w:rFonts w:ascii="Arial" w:hAnsi="Arial" w:cs="Arial"/>
                <w:b/>
                <w:bCs/>
              </w:rPr>
            </w:pPr>
            <w:r w:rsidRPr="00E007CE">
              <w:rPr>
                <w:rFonts w:ascii="Arial" w:hAnsi="Arial" w:cs="Arial"/>
                <w:b/>
                <w:bCs/>
              </w:rPr>
              <w:t>DATA DO PREGÃO</w:t>
            </w:r>
          </w:p>
        </w:tc>
        <w:tc>
          <w:tcPr>
            <w:tcW w:w="7229" w:type="dxa"/>
          </w:tcPr>
          <w:p w:rsidR="00A83E57" w:rsidRPr="00E007CE" w:rsidRDefault="00A83E57" w:rsidP="00D91424">
            <w:pPr>
              <w:overflowPunct w:val="0"/>
              <w:autoSpaceDE w:val="0"/>
              <w:autoSpaceDN w:val="0"/>
              <w:adjustRightInd w:val="0"/>
              <w:spacing w:after="0" w:line="240" w:lineRule="auto"/>
              <w:jc w:val="both"/>
              <w:textAlignment w:val="baseline"/>
              <w:rPr>
                <w:rFonts w:ascii="Arial" w:hAnsi="Arial" w:cs="Arial"/>
                <w:b/>
                <w:bCs/>
              </w:rPr>
            </w:pPr>
            <w:r w:rsidRPr="00E007CE">
              <w:rPr>
                <w:rFonts w:ascii="Arial" w:hAnsi="Arial" w:cs="Arial"/>
                <w:b/>
                <w:bCs/>
              </w:rPr>
              <w:t>01/12/17</w:t>
            </w:r>
          </w:p>
        </w:tc>
      </w:tr>
    </w:tbl>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A83E57" w:rsidRPr="00E007CE" w:rsidTr="00D91424">
        <w:tc>
          <w:tcPr>
            <w:tcW w:w="2480" w:type="dxa"/>
          </w:tcPr>
          <w:p w:rsidR="00A83E57" w:rsidRPr="00E007CE" w:rsidRDefault="00A83E57" w:rsidP="00D91424">
            <w:pPr>
              <w:overflowPunct w:val="0"/>
              <w:autoSpaceDE w:val="0"/>
              <w:autoSpaceDN w:val="0"/>
              <w:adjustRightInd w:val="0"/>
              <w:spacing w:after="0" w:line="240" w:lineRule="auto"/>
              <w:jc w:val="both"/>
              <w:textAlignment w:val="baseline"/>
              <w:rPr>
                <w:rFonts w:ascii="Arial" w:hAnsi="Arial" w:cs="Arial"/>
                <w:b/>
                <w:bCs/>
              </w:rPr>
            </w:pPr>
            <w:r w:rsidRPr="00E007CE">
              <w:rPr>
                <w:rFonts w:ascii="Arial" w:hAnsi="Arial" w:cs="Arial"/>
                <w:b/>
                <w:bCs/>
              </w:rPr>
              <w:t>HORÁRIO</w:t>
            </w:r>
          </w:p>
        </w:tc>
        <w:tc>
          <w:tcPr>
            <w:tcW w:w="7229" w:type="dxa"/>
          </w:tcPr>
          <w:p w:rsidR="00A83E57" w:rsidRPr="00E007CE" w:rsidRDefault="00D91424" w:rsidP="00D91424">
            <w:pPr>
              <w:overflowPunct w:val="0"/>
              <w:autoSpaceDE w:val="0"/>
              <w:autoSpaceDN w:val="0"/>
              <w:adjustRightInd w:val="0"/>
              <w:spacing w:after="0" w:line="240" w:lineRule="auto"/>
              <w:jc w:val="both"/>
              <w:textAlignment w:val="baseline"/>
              <w:rPr>
                <w:rFonts w:ascii="Arial" w:hAnsi="Arial" w:cs="Arial"/>
                <w:b/>
                <w:bCs/>
              </w:rPr>
            </w:pPr>
            <w:r w:rsidRPr="00E007CE">
              <w:rPr>
                <w:rFonts w:ascii="Arial" w:hAnsi="Arial" w:cs="Arial"/>
                <w:b/>
                <w:bCs/>
              </w:rPr>
              <w:t>09h</w:t>
            </w:r>
            <w:r w:rsidR="00A83E57" w:rsidRPr="00E007CE">
              <w:rPr>
                <w:rFonts w:ascii="Arial" w:hAnsi="Arial" w:cs="Arial"/>
                <w:b/>
                <w:bCs/>
              </w:rPr>
              <w:t>00</w:t>
            </w:r>
            <w:r w:rsidRPr="00E007CE">
              <w:rPr>
                <w:rFonts w:ascii="Arial" w:hAnsi="Arial" w:cs="Arial"/>
                <w:b/>
                <w:bCs/>
              </w:rPr>
              <w:t>min</w:t>
            </w:r>
          </w:p>
        </w:tc>
      </w:tr>
    </w:tbl>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A83E57" w:rsidRPr="00E007CE" w:rsidTr="00D91424">
        <w:tc>
          <w:tcPr>
            <w:tcW w:w="2480" w:type="dxa"/>
          </w:tcPr>
          <w:p w:rsidR="00A83E57" w:rsidRPr="00E007CE" w:rsidRDefault="00A83E57" w:rsidP="00D91424">
            <w:pPr>
              <w:overflowPunct w:val="0"/>
              <w:autoSpaceDE w:val="0"/>
              <w:autoSpaceDN w:val="0"/>
              <w:adjustRightInd w:val="0"/>
              <w:spacing w:after="0" w:line="240" w:lineRule="auto"/>
              <w:jc w:val="both"/>
              <w:textAlignment w:val="baseline"/>
              <w:rPr>
                <w:rFonts w:ascii="Arial" w:hAnsi="Arial" w:cs="Arial"/>
                <w:b/>
                <w:bCs/>
              </w:rPr>
            </w:pPr>
            <w:r w:rsidRPr="00E007CE">
              <w:rPr>
                <w:rFonts w:ascii="Arial" w:hAnsi="Arial" w:cs="Arial"/>
                <w:b/>
                <w:bCs/>
              </w:rPr>
              <w:t>LOCAL</w:t>
            </w:r>
          </w:p>
        </w:tc>
        <w:tc>
          <w:tcPr>
            <w:tcW w:w="7229" w:type="dxa"/>
          </w:tcPr>
          <w:p w:rsidR="00A83E57" w:rsidRPr="00E007CE" w:rsidRDefault="00A83E57" w:rsidP="00D91424">
            <w:pPr>
              <w:overflowPunct w:val="0"/>
              <w:autoSpaceDE w:val="0"/>
              <w:autoSpaceDN w:val="0"/>
              <w:adjustRightInd w:val="0"/>
              <w:spacing w:after="0" w:line="240" w:lineRule="auto"/>
              <w:jc w:val="both"/>
              <w:textAlignment w:val="baseline"/>
              <w:rPr>
                <w:rFonts w:ascii="Arial" w:hAnsi="Arial" w:cs="Arial"/>
                <w:b/>
                <w:bCs/>
              </w:rPr>
            </w:pPr>
            <w:r w:rsidRPr="00E007CE">
              <w:rPr>
                <w:rFonts w:ascii="Arial" w:hAnsi="Arial" w:cs="Arial"/>
                <w:b/>
                <w:bCs/>
              </w:rPr>
              <w:t>SALA DE LICITAÇÕES DA COORDENADORIA DE COMPRAS (COPAM)</w:t>
            </w:r>
          </w:p>
          <w:p w:rsidR="00A83E57" w:rsidRPr="00E007CE" w:rsidRDefault="00A83E57" w:rsidP="00D91424">
            <w:pPr>
              <w:overflowPunct w:val="0"/>
              <w:autoSpaceDE w:val="0"/>
              <w:autoSpaceDN w:val="0"/>
              <w:adjustRightInd w:val="0"/>
              <w:spacing w:after="0" w:line="240" w:lineRule="auto"/>
              <w:jc w:val="both"/>
              <w:textAlignment w:val="baseline"/>
              <w:rPr>
                <w:rFonts w:ascii="Arial" w:hAnsi="Arial" w:cs="Arial"/>
                <w:b/>
                <w:bCs/>
                <w:sz w:val="19"/>
              </w:rPr>
            </w:pPr>
            <w:r w:rsidRPr="00E007CE">
              <w:rPr>
                <w:rFonts w:ascii="Arial" w:hAnsi="Arial" w:cs="Arial"/>
                <w:b/>
                <w:bCs/>
              </w:rPr>
              <w:t>RUA DO COMÉRCIO, Nº 525, CENTRO, IJUÍ/RS</w:t>
            </w:r>
          </w:p>
        </w:tc>
      </w:tr>
    </w:tbl>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rPr>
      </w:pP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rPr>
      </w:pPr>
      <w:r w:rsidRPr="00E007CE">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8h30min às 11h30min e 13h30min às 17h00min, pelo telefone (55) 3331-8227 e/ou telefone/fax (55) 3331-8219 </w:t>
      </w:r>
      <w:r w:rsidRPr="00E007CE">
        <w:rPr>
          <w:rFonts w:ascii="Arial" w:hAnsi="Arial"/>
        </w:rPr>
        <w:t xml:space="preserve">ou no site </w:t>
      </w:r>
      <w:hyperlink r:id="rId8" w:history="1">
        <w:r w:rsidRPr="00E007CE">
          <w:rPr>
            <w:rFonts w:ascii="Arial" w:hAnsi="Arial"/>
            <w:color w:val="0000FF"/>
            <w:u w:val="single"/>
          </w:rPr>
          <w:t>www.ijui.rs.gov.br</w:t>
        </w:r>
      </w:hyperlink>
      <w:r w:rsidRPr="00E007CE">
        <w:rPr>
          <w:rFonts w:ascii="Arial" w:hAnsi="Arial"/>
        </w:rPr>
        <w:t>, no link “Licitações”.</w:t>
      </w: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rPr>
      </w:pP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rPr>
      </w:pP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rPr>
      </w:pP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rPr>
      </w:pPr>
      <w:r w:rsidRPr="00E007CE">
        <w:rPr>
          <w:rFonts w:ascii="Arial" w:hAnsi="Arial" w:cs="Arial"/>
        </w:rPr>
        <w:t>Ijuí/RS, 13 de novembro de 2017.</w:t>
      </w: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rPr>
      </w:pP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rPr>
      </w:pP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rPr>
      </w:pPr>
    </w:p>
    <w:p w:rsidR="00A83E57" w:rsidRPr="00E007CE" w:rsidRDefault="00A83E57" w:rsidP="00A83E57">
      <w:pPr>
        <w:tabs>
          <w:tab w:val="left" w:pos="851"/>
        </w:tabs>
        <w:overflowPunct w:val="0"/>
        <w:autoSpaceDE w:val="0"/>
        <w:autoSpaceDN w:val="0"/>
        <w:adjustRightInd w:val="0"/>
        <w:spacing w:after="0" w:line="240" w:lineRule="auto"/>
        <w:jc w:val="center"/>
        <w:textAlignment w:val="baseline"/>
        <w:rPr>
          <w:rFonts w:ascii="Arial" w:hAnsi="Arial" w:cs="Arial"/>
        </w:rPr>
      </w:pPr>
      <w:r w:rsidRPr="00E007CE">
        <w:rPr>
          <w:rFonts w:ascii="Arial" w:hAnsi="Arial" w:cs="Arial"/>
        </w:rPr>
        <w:t xml:space="preserve">Priscila </w:t>
      </w:r>
      <w:proofErr w:type="spellStart"/>
      <w:r w:rsidRPr="00E007CE">
        <w:rPr>
          <w:rFonts w:ascii="Arial" w:hAnsi="Arial" w:cs="Arial"/>
        </w:rPr>
        <w:t>Maurer</w:t>
      </w:r>
      <w:proofErr w:type="spellEnd"/>
      <w:r w:rsidRPr="00E007CE">
        <w:rPr>
          <w:rFonts w:ascii="Arial" w:hAnsi="Arial" w:cs="Arial"/>
        </w:rPr>
        <w:t xml:space="preserve"> </w:t>
      </w:r>
      <w:proofErr w:type="spellStart"/>
      <w:r w:rsidRPr="00E007CE">
        <w:rPr>
          <w:rFonts w:ascii="Arial" w:hAnsi="Arial" w:cs="Arial"/>
        </w:rPr>
        <w:t>Leviski</w:t>
      </w:r>
      <w:proofErr w:type="spellEnd"/>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rPr>
      </w:pPr>
      <w:r w:rsidRPr="00E007CE">
        <w:rPr>
          <w:rFonts w:ascii="Arial" w:hAnsi="Arial" w:cs="Arial"/>
        </w:rPr>
        <w:t>Diretora da Coordenadoria de Compras, Patrimônio e Administração de Materiais</w:t>
      </w: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b/>
          <w:bCs/>
        </w:rPr>
      </w:pPr>
      <w:r w:rsidRPr="00E007CE">
        <w:rPr>
          <w:rFonts w:ascii="Arial" w:hAnsi="Arial" w:cs="Arial"/>
          <w:b/>
        </w:rPr>
        <w:br w:type="page"/>
      </w:r>
      <w:r w:rsidRPr="00E007CE">
        <w:rPr>
          <w:rFonts w:ascii="Arial" w:hAnsi="Arial"/>
          <w:b/>
          <w:bCs/>
        </w:rPr>
        <w:lastRenderedPageBreak/>
        <w:t>MUNICÍPIO DE IJUÍ – PODER EXECUTIVO</w:t>
      </w: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rPr>
      </w:pP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b/>
          <w:bCs/>
        </w:rPr>
      </w:pPr>
      <w:r w:rsidRPr="00E007CE">
        <w:rPr>
          <w:rFonts w:ascii="Arial" w:hAnsi="Arial"/>
          <w:b/>
          <w:bCs/>
        </w:rPr>
        <w:t>AVISO DE LICITAÇÃO</w:t>
      </w: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rPr>
      </w:pPr>
    </w:p>
    <w:p w:rsidR="00A83E57" w:rsidRPr="00E007CE" w:rsidRDefault="00A83E57" w:rsidP="00A83E57">
      <w:pPr>
        <w:overflowPunct w:val="0"/>
        <w:autoSpaceDE w:val="0"/>
        <w:autoSpaceDN w:val="0"/>
        <w:adjustRightInd w:val="0"/>
        <w:spacing w:after="0" w:line="240" w:lineRule="auto"/>
        <w:ind w:firstLine="567"/>
        <w:jc w:val="both"/>
        <w:textAlignment w:val="baseline"/>
        <w:rPr>
          <w:rFonts w:ascii="Arial" w:hAnsi="Arial"/>
        </w:rPr>
      </w:pPr>
      <w:r w:rsidRPr="00E007CE">
        <w:rPr>
          <w:rFonts w:ascii="Arial" w:hAnsi="Arial"/>
        </w:rPr>
        <w:t>PREGÃO PRESENCIAL Nº 89/2017 – OBJETO: Regi</w:t>
      </w:r>
      <w:r w:rsidR="00BC0D23" w:rsidRPr="00E007CE">
        <w:rPr>
          <w:rFonts w:ascii="Arial" w:hAnsi="Arial"/>
        </w:rPr>
        <w:t>stro de preços para locação de 10 (dez</w:t>
      </w:r>
      <w:r w:rsidRPr="00E007CE">
        <w:rPr>
          <w:rFonts w:ascii="Arial" w:hAnsi="Arial"/>
        </w:rPr>
        <w:t>) Impressoras Multifu</w:t>
      </w:r>
      <w:r w:rsidR="00BC0D23" w:rsidRPr="00E007CE">
        <w:rPr>
          <w:rFonts w:ascii="Arial" w:hAnsi="Arial"/>
        </w:rPr>
        <w:t>ncional Laser Monocromática e 10 (dez</w:t>
      </w:r>
      <w:r w:rsidRPr="00E007CE">
        <w:rPr>
          <w:rFonts w:ascii="Arial" w:hAnsi="Arial"/>
        </w:rPr>
        <w:t xml:space="preserve">) Impressoras Laser Monocromática. ABERTURA: 01/12/17 às </w:t>
      </w:r>
      <w:r w:rsidR="00D91424" w:rsidRPr="00E007CE">
        <w:rPr>
          <w:rFonts w:ascii="Arial" w:hAnsi="Arial"/>
        </w:rPr>
        <w:t>09h00min</w:t>
      </w:r>
      <w:r w:rsidRPr="00E007CE">
        <w:rPr>
          <w:rFonts w:ascii="Arial" w:hAnsi="Arial"/>
        </w:rPr>
        <w:t>.</w:t>
      </w:r>
      <w:r w:rsidRPr="00E007CE">
        <w:rPr>
          <w:rFonts w:ascii="Arial" w:hAnsi="Arial" w:cs="Arial"/>
        </w:rPr>
        <w:t xml:space="preserve"> Informações pelo telefone/fax (55) 3331-8219 </w:t>
      </w:r>
      <w:r w:rsidRPr="00E007CE">
        <w:rPr>
          <w:rFonts w:ascii="Arial" w:hAnsi="Arial"/>
        </w:rPr>
        <w:t xml:space="preserve">ou no site </w:t>
      </w:r>
      <w:hyperlink r:id="rId9" w:history="1">
        <w:r w:rsidRPr="00E007CE">
          <w:rPr>
            <w:rFonts w:ascii="Arial" w:hAnsi="Arial"/>
            <w:color w:val="0000FF"/>
            <w:u w:val="single"/>
          </w:rPr>
          <w:t>www.ijui.rs.gov.br</w:t>
        </w:r>
      </w:hyperlink>
      <w:r w:rsidRPr="00E007CE">
        <w:rPr>
          <w:rFonts w:ascii="Arial" w:hAnsi="Arial"/>
          <w:color w:val="0000FF"/>
          <w:u w:val="single"/>
        </w:rPr>
        <w:t>.</w:t>
      </w: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rPr>
      </w:pP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rPr>
      </w:pPr>
      <w:r w:rsidRPr="00E007CE">
        <w:rPr>
          <w:rFonts w:ascii="Arial" w:hAnsi="Arial"/>
        </w:rPr>
        <w:t>Ijuí/RS, 13 de novembro de 2017.</w:t>
      </w:r>
    </w:p>
    <w:p w:rsidR="00A83E57" w:rsidRPr="00E007CE" w:rsidRDefault="00A83E57" w:rsidP="00A83E57">
      <w:pPr>
        <w:overflowPunct w:val="0"/>
        <w:autoSpaceDE w:val="0"/>
        <w:autoSpaceDN w:val="0"/>
        <w:adjustRightInd w:val="0"/>
        <w:spacing w:after="0" w:line="240" w:lineRule="auto"/>
        <w:textAlignment w:val="baseline"/>
        <w:rPr>
          <w:rFonts w:ascii="Arial" w:hAnsi="Arial"/>
        </w:rPr>
      </w:pP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rPr>
      </w:pPr>
      <w:r w:rsidRPr="00E007CE">
        <w:rPr>
          <w:rFonts w:ascii="Arial" w:hAnsi="Arial" w:cs="Arial"/>
        </w:rPr>
        <w:t xml:space="preserve">Valdir </w:t>
      </w:r>
      <w:proofErr w:type="spellStart"/>
      <w:r w:rsidRPr="00E007CE">
        <w:rPr>
          <w:rFonts w:ascii="Arial" w:hAnsi="Arial" w:cs="Arial"/>
        </w:rPr>
        <w:t>Heck</w:t>
      </w:r>
      <w:proofErr w:type="spellEnd"/>
    </w:p>
    <w:p w:rsidR="00A83E57" w:rsidRPr="00E007CE" w:rsidRDefault="00A83E57" w:rsidP="00A83E57">
      <w:pPr>
        <w:spacing w:after="0" w:line="240" w:lineRule="auto"/>
        <w:jc w:val="center"/>
        <w:outlineLvl w:val="0"/>
        <w:rPr>
          <w:rFonts w:ascii="Arial" w:hAnsi="Arial" w:cs="Arial"/>
          <w:b/>
        </w:rPr>
      </w:pPr>
      <w:r w:rsidRPr="00E007CE">
        <w:rPr>
          <w:rFonts w:ascii="Arial" w:hAnsi="Arial" w:cs="Arial"/>
        </w:rPr>
        <w:t xml:space="preserve">Prefeito </w:t>
      </w:r>
    </w:p>
    <w:p w:rsidR="00A83E57" w:rsidRPr="00E007CE" w:rsidRDefault="00A83E57" w:rsidP="00A83E57">
      <w:pPr>
        <w:spacing w:after="0" w:line="240" w:lineRule="auto"/>
        <w:jc w:val="center"/>
        <w:outlineLvl w:val="0"/>
        <w:rPr>
          <w:rFonts w:ascii="Arial" w:hAnsi="Arial" w:cs="Arial"/>
          <w:b/>
          <w:szCs w:val="24"/>
          <w:lang w:eastAsia="pt-BR"/>
        </w:rPr>
      </w:pPr>
      <w:r w:rsidRPr="00E007CE">
        <w:rPr>
          <w:rFonts w:ascii="Arial" w:hAnsi="Arial" w:cs="Arial"/>
          <w:b/>
        </w:rPr>
        <w:br w:type="page"/>
      </w:r>
      <w:r w:rsidRPr="00E007CE">
        <w:rPr>
          <w:rFonts w:ascii="Arial" w:hAnsi="Arial" w:cs="Arial"/>
          <w:b/>
        </w:rPr>
        <w:lastRenderedPageBreak/>
        <w:t>PREGÃO Nº 89/2017</w:t>
      </w:r>
    </w:p>
    <w:p w:rsidR="00A83E57" w:rsidRPr="00E007CE" w:rsidRDefault="00A83E57" w:rsidP="00A83E57">
      <w:pPr>
        <w:overflowPunct w:val="0"/>
        <w:autoSpaceDE w:val="0"/>
        <w:autoSpaceDN w:val="0"/>
        <w:adjustRightInd w:val="0"/>
        <w:spacing w:after="0" w:line="240" w:lineRule="auto"/>
        <w:textAlignment w:val="baseline"/>
        <w:outlineLvl w:val="0"/>
        <w:rPr>
          <w:rFonts w:ascii="Arial" w:hAnsi="Arial" w:cs="Arial"/>
          <w:bCs/>
        </w:rPr>
      </w:pPr>
    </w:p>
    <w:p w:rsidR="00A83E57" w:rsidRPr="00E007CE" w:rsidRDefault="00A83E57" w:rsidP="00A83E57">
      <w:pPr>
        <w:overflowPunct w:val="0"/>
        <w:autoSpaceDE w:val="0"/>
        <w:autoSpaceDN w:val="0"/>
        <w:adjustRightInd w:val="0"/>
        <w:spacing w:after="0" w:line="240" w:lineRule="auto"/>
        <w:jc w:val="center"/>
        <w:textAlignment w:val="baseline"/>
        <w:outlineLvl w:val="0"/>
        <w:rPr>
          <w:rFonts w:ascii="Arial" w:hAnsi="Arial" w:cs="Arial"/>
          <w:b/>
          <w:bCs/>
        </w:rPr>
      </w:pPr>
      <w:r w:rsidRPr="00E007CE">
        <w:rPr>
          <w:rFonts w:ascii="Arial" w:hAnsi="Arial" w:cs="Arial"/>
          <w:b/>
          <w:bCs/>
        </w:rPr>
        <w:t>PROCESSO Nº 1372/2017</w:t>
      </w:r>
    </w:p>
    <w:p w:rsidR="00A83E57" w:rsidRPr="00E007CE" w:rsidRDefault="00A83E57" w:rsidP="00A83E57">
      <w:pPr>
        <w:overflowPunct w:val="0"/>
        <w:autoSpaceDE w:val="0"/>
        <w:autoSpaceDN w:val="0"/>
        <w:adjustRightInd w:val="0"/>
        <w:spacing w:after="0" w:line="240" w:lineRule="auto"/>
        <w:textAlignment w:val="baseline"/>
        <w:outlineLvl w:val="0"/>
        <w:rPr>
          <w:rFonts w:ascii="Arial" w:hAnsi="Arial" w:cs="Arial"/>
          <w:bCs/>
        </w:rPr>
      </w:pPr>
    </w:p>
    <w:p w:rsidR="00A83E57" w:rsidRPr="00E007CE" w:rsidRDefault="00A83E57" w:rsidP="00A83E57">
      <w:pPr>
        <w:overflowPunct w:val="0"/>
        <w:autoSpaceDE w:val="0"/>
        <w:autoSpaceDN w:val="0"/>
        <w:adjustRightInd w:val="0"/>
        <w:spacing w:after="0" w:line="240" w:lineRule="auto"/>
        <w:jc w:val="center"/>
        <w:textAlignment w:val="baseline"/>
        <w:outlineLvl w:val="0"/>
        <w:rPr>
          <w:rFonts w:ascii="Arial" w:hAnsi="Arial" w:cs="Arial"/>
          <w:b/>
        </w:rPr>
      </w:pPr>
      <w:r w:rsidRPr="00E007CE">
        <w:rPr>
          <w:rFonts w:ascii="Arial" w:hAnsi="Arial" w:cs="Arial"/>
          <w:b/>
        </w:rPr>
        <w:t>EDITAL</w:t>
      </w: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bCs/>
        </w:rPr>
      </w:pP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rPr>
      </w:pPr>
      <w:r w:rsidRPr="00E007CE">
        <w:rPr>
          <w:rFonts w:ascii="Arial" w:hAnsi="Arial" w:cs="Arial"/>
          <w:bCs/>
        </w:rPr>
        <w:t>O Município de Ijuí – Poder Executivo, através da Coordenadoria de Compras (COPAM) da Secretaria Municipal da Fazenda,</w:t>
      </w:r>
      <w:r w:rsidRPr="00E007CE">
        <w:rPr>
          <w:rFonts w:ascii="Arial" w:hAnsi="Arial" w:cs="Arial"/>
        </w:rPr>
        <w:t xml:space="preserve"> torna público que fará realizar a seguinte licitação, na modalidade Pregão Presencial, do tipo </w:t>
      </w:r>
      <w:r w:rsidR="00D91424" w:rsidRPr="00E007CE">
        <w:rPr>
          <w:rFonts w:ascii="Arial" w:hAnsi="Arial" w:cs="Arial"/>
        </w:rPr>
        <w:t>Menor P</w:t>
      </w:r>
      <w:r w:rsidRPr="00E007CE">
        <w:rPr>
          <w:rFonts w:ascii="Arial" w:hAnsi="Arial" w:cs="Arial"/>
        </w:rPr>
        <w:t xml:space="preserve">reço, para </w:t>
      </w:r>
      <w:r w:rsidR="00D91424" w:rsidRPr="00E007CE">
        <w:rPr>
          <w:rFonts w:ascii="Arial" w:hAnsi="Arial" w:cs="Arial"/>
        </w:rPr>
        <w:t>r</w:t>
      </w:r>
      <w:r w:rsidRPr="00E007CE">
        <w:rPr>
          <w:rFonts w:ascii="Arial" w:hAnsi="Arial" w:cs="Arial"/>
        </w:rPr>
        <w:t>egis</w:t>
      </w:r>
      <w:r w:rsidR="00BC0D23" w:rsidRPr="00E007CE">
        <w:rPr>
          <w:rFonts w:ascii="Arial" w:hAnsi="Arial" w:cs="Arial"/>
        </w:rPr>
        <w:t>tro de preços para locação de 10 (dez</w:t>
      </w:r>
      <w:r w:rsidRPr="00E007CE">
        <w:rPr>
          <w:rFonts w:ascii="Arial" w:hAnsi="Arial" w:cs="Arial"/>
        </w:rPr>
        <w:t>) Impressoras Multifu</w:t>
      </w:r>
      <w:r w:rsidR="00BC0D23" w:rsidRPr="00E007CE">
        <w:rPr>
          <w:rFonts w:ascii="Arial" w:hAnsi="Arial" w:cs="Arial"/>
        </w:rPr>
        <w:t>ncional Laser Monocromática e 10 (dez</w:t>
      </w:r>
      <w:r w:rsidRPr="00E007CE">
        <w:rPr>
          <w:rFonts w:ascii="Arial" w:hAnsi="Arial" w:cs="Arial"/>
        </w:rPr>
        <w:t xml:space="preserve">) </w:t>
      </w:r>
      <w:r w:rsidR="00D91424" w:rsidRPr="00E007CE">
        <w:rPr>
          <w:rFonts w:ascii="Arial" w:hAnsi="Arial" w:cs="Arial"/>
        </w:rPr>
        <w:t>Impressoras Laser Monocromática</w:t>
      </w:r>
      <w:r w:rsidRPr="00E007CE">
        <w:rPr>
          <w:rFonts w:ascii="Arial" w:hAnsi="Arial" w:cs="Arial"/>
        </w:rPr>
        <w:t>, de acordo com as disposições contidas na Lei Federal nº 10.520/02, Decreto Executivo nº 3.986/07 e aplicação subsidiária da Lei Federal nº 8.666/93:</w:t>
      </w: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rPr>
      </w:pPr>
    </w:p>
    <w:p w:rsidR="00A83E57" w:rsidRPr="00E007CE" w:rsidRDefault="00A83E57" w:rsidP="00A83E57">
      <w:pPr>
        <w:overflowPunct w:val="0"/>
        <w:autoSpaceDE w:val="0"/>
        <w:autoSpaceDN w:val="0"/>
        <w:adjustRightInd w:val="0"/>
        <w:spacing w:after="0" w:line="240" w:lineRule="auto"/>
        <w:textAlignment w:val="baseline"/>
        <w:outlineLvl w:val="0"/>
        <w:rPr>
          <w:rFonts w:ascii="Arial" w:hAnsi="Arial" w:cs="Arial"/>
          <w:b/>
        </w:rPr>
      </w:pPr>
      <w:r w:rsidRPr="00E007CE">
        <w:rPr>
          <w:rFonts w:ascii="Arial" w:hAnsi="Arial" w:cs="Arial"/>
          <w:b/>
        </w:rPr>
        <w:t>SESSÃO</w:t>
      </w:r>
      <w:r w:rsidRPr="00E007CE">
        <w:rPr>
          <w:rFonts w:ascii="Arial" w:hAnsi="Arial" w:cs="Arial"/>
          <w:b/>
        </w:rPr>
        <w:tab/>
        <w:t>01/12/17</w:t>
      </w:r>
    </w:p>
    <w:p w:rsidR="00A83E57" w:rsidRPr="00E007CE" w:rsidRDefault="00A83E57" w:rsidP="00A83E57">
      <w:pPr>
        <w:overflowPunct w:val="0"/>
        <w:autoSpaceDE w:val="0"/>
        <w:autoSpaceDN w:val="0"/>
        <w:adjustRightInd w:val="0"/>
        <w:spacing w:after="0" w:line="240" w:lineRule="auto"/>
        <w:textAlignment w:val="baseline"/>
        <w:outlineLvl w:val="0"/>
        <w:rPr>
          <w:rFonts w:ascii="Arial" w:hAnsi="Arial" w:cs="Arial"/>
          <w:b/>
        </w:rPr>
      </w:pPr>
      <w:r w:rsidRPr="00E007CE">
        <w:rPr>
          <w:rFonts w:ascii="Arial" w:hAnsi="Arial" w:cs="Arial"/>
          <w:b/>
        </w:rPr>
        <w:t>HORÁRIO</w:t>
      </w:r>
      <w:r w:rsidRPr="00E007CE">
        <w:rPr>
          <w:rFonts w:ascii="Arial" w:hAnsi="Arial" w:cs="Arial"/>
          <w:b/>
        </w:rPr>
        <w:tab/>
      </w:r>
      <w:r w:rsidR="00D91424" w:rsidRPr="00E007CE">
        <w:rPr>
          <w:rFonts w:ascii="Arial" w:hAnsi="Arial" w:cs="Arial"/>
          <w:b/>
        </w:rPr>
        <w:t>09h00min</w:t>
      </w:r>
    </w:p>
    <w:p w:rsidR="00A83E57" w:rsidRPr="00E007CE" w:rsidRDefault="00A83E57" w:rsidP="00A83E57">
      <w:pPr>
        <w:overflowPunct w:val="0"/>
        <w:autoSpaceDE w:val="0"/>
        <w:autoSpaceDN w:val="0"/>
        <w:adjustRightInd w:val="0"/>
        <w:spacing w:after="0" w:line="240" w:lineRule="auto"/>
        <w:textAlignment w:val="baseline"/>
        <w:outlineLvl w:val="0"/>
        <w:rPr>
          <w:rFonts w:ascii="Arial" w:hAnsi="Arial" w:cs="Arial"/>
          <w:b/>
        </w:rPr>
      </w:pPr>
      <w:r w:rsidRPr="00E007CE">
        <w:rPr>
          <w:rFonts w:ascii="Arial" w:hAnsi="Arial" w:cs="Arial"/>
          <w:b/>
        </w:rPr>
        <w:t>LOCAL</w:t>
      </w:r>
      <w:r w:rsidRPr="00E007CE">
        <w:rPr>
          <w:rFonts w:ascii="Arial" w:hAnsi="Arial" w:cs="Arial"/>
          <w:b/>
        </w:rPr>
        <w:tab/>
      </w:r>
      <w:r w:rsidRPr="00E007CE">
        <w:rPr>
          <w:rFonts w:ascii="Arial" w:hAnsi="Arial" w:cs="Arial"/>
          <w:b/>
        </w:rPr>
        <w:tab/>
        <w:t>SALA DE LICITAÇÕES DA COORDENADORIA DE COMPRAS (COPAM)</w:t>
      </w:r>
    </w:p>
    <w:p w:rsidR="00A83E57" w:rsidRPr="00E007CE" w:rsidRDefault="00A83E57" w:rsidP="00A83E57">
      <w:pPr>
        <w:overflowPunct w:val="0"/>
        <w:autoSpaceDE w:val="0"/>
        <w:autoSpaceDN w:val="0"/>
        <w:adjustRightInd w:val="0"/>
        <w:spacing w:after="0" w:line="240" w:lineRule="auto"/>
        <w:ind w:left="709" w:firstLine="709"/>
        <w:textAlignment w:val="baseline"/>
        <w:outlineLvl w:val="0"/>
        <w:rPr>
          <w:rFonts w:ascii="Arial" w:hAnsi="Arial" w:cs="Arial"/>
          <w:b/>
        </w:rPr>
      </w:pPr>
      <w:r w:rsidRPr="00E007CE">
        <w:rPr>
          <w:rFonts w:ascii="Arial" w:hAnsi="Arial" w:cs="Arial"/>
          <w:b/>
        </w:rPr>
        <w:t>RUA DO COMÉRCIO, Nº 525, CENTRO, IJUÍ/RS</w:t>
      </w:r>
    </w:p>
    <w:p w:rsidR="00A83E57" w:rsidRPr="00E007CE" w:rsidRDefault="00A83E57" w:rsidP="00A83E57">
      <w:pPr>
        <w:tabs>
          <w:tab w:val="left" w:pos="2118"/>
        </w:tabs>
        <w:overflowPunct w:val="0"/>
        <w:autoSpaceDE w:val="0"/>
        <w:autoSpaceDN w:val="0"/>
        <w:adjustRightInd w:val="0"/>
        <w:spacing w:after="0" w:line="240" w:lineRule="auto"/>
        <w:jc w:val="both"/>
        <w:textAlignment w:val="baseline"/>
        <w:rPr>
          <w:rFonts w:ascii="Arial" w:hAnsi="Arial" w:cs="Arial"/>
        </w:rPr>
      </w:pPr>
    </w:p>
    <w:p w:rsidR="00A83E57" w:rsidRPr="00E007CE" w:rsidRDefault="00A83E57" w:rsidP="00A83E5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E007CE">
        <w:rPr>
          <w:rFonts w:ascii="Arial" w:hAnsi="Arial" w:cs="Arial"/>
          <w:b/>
          <w:bCs/>
        </w:rPr>
        <w:t>DO OBJETO</w:t>
      </w:r>
    </w:p>
    <w:p w:rsidR="00A83E57" w:rsidRPr="00E007CE" w:rsidRDefault="00FF3EE2" w:rsidP="00A83E5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Constitui objeto deste pregão a implantação do Registro de Preço para futura e eventual</w:t>
      </w:r>
      <w:r w:rsidR="00A83E57" w:rsidRPr="00E007CE">
        <w:rPr>
          <w:rFonts w:ascii="Arial" w:hAnsi="Arial" w:cs="Arial"/>
          <w:color w:val="000000"/>
        </w:rPr>
        <w:t xml:space="preserve"> locação de</w:t>
      </w:r>
      <w:r w:rsidR="00BC0D23" w:rsidRPr="00E007CE">
        <w:rPr>
          <w:rFonts w:ascii="Arial" w:hAnsi="Arial" w:cs="Arial"/>
          <w:color w:val="000000"/>
        </w:rPr>
        <w:t xml:space="preserve"> 10 (dez</w:t>
      </w:r>
      <w:r w:rsidR="00A83E57" w:rsidRPr="00E007CE">
        <w:rPr>
          <w:rFonts w:ascii="Arial" w:hAnsi="Arial" w:cs="Arial"/>
          <w:color w:val="000000"/>
        </w:rPr>
        <w:t>) Impressoras Multifuncional Laser Monocromática</w:t>
      </w:r>
      <w:r w:rsidRPr="00E007CE">
        <w:rPr>
          <w:rFonts w:ascii="Arial" w:hAnsi="Arial" w:cs="Arial"/>
          <w:color w:val="000000"/>
        </w:rPr>
        <w:t xml:space="preserve"> com franquia mínima mensal de 4.000 (quatro mil) cópias cada impressora</w:t>
      </w:r>
      <w:r w:rsidR="00BC0D23" w:rsidRPr="00E007CE">
        <w:rPr>
          <w:rFonts w:ascii="Arial" w:hAnsi="Arial" w:cs="Arial"/>
          <w:color w:val="000000"/>
        </w:rPr>
        <w:t xml:space="preserve"> e 10 (dez</w:t>
      </w:r>
      <w:r w:rsidR="00A83E57" w:rsidRPr="00E007CE">
        <w:rPr>
          <w:rFonts w:ascii="Arial" w:hAnsi="Arial" w:cs="Arial"/>
          <w:color w:val="000000"/>
        </w:rPr>
        <w:t xml:space="preserve">) </w:t>
      </w:r>
      <w:r w:rsidRPr="00E007CE">
        <w:rPr>
          <w:rFonts w:ascii="Arial" w:hAnsi="Arial" w:cs="Arial"/>
          <w:color w:val="000000"/>
        </w:rPr>
        <w:t>Impressoras Laser Monocromática com franquia mínima me</w:t>
      </w:r>
      <w:r w:rsidR="00123E5D" w:rsidRPr="00E007CE">
        <w:rPr>
          <w:rFonts w:ascii="Arial" w:hAnsi="Arial" w:cs="Arial"/>
          <w:color w:val="000000"/>
        </w:rPr>
        <w:t>nsal de 2.000 (duas mil) cópias</w:t>
      </w:r>
      <w:r w:rsidR="00694323" w:rsidRPr="00E007CE">
        <w:rPr>
          <w:rFonts w:ascii="Arial" w:hAnsi="Arial" w:cs="Arial"/>
          <w:color w:val="000000"/>
        </w:rPr>
        <w:t xml:space="preserve"> cada impressora</w:t>
      </w:r>
      <w:r w:rsidR="00123E5D" w:rsidRPr="00E007CE">
        <w:rPr>
          <w:rFonts w:ascii="Arial" w:hAnsi="Arial" w:cs="Arial"/>
          <w:color w:val="000000"/>
        </w:rPr>
        <w:t>, conforme especificações técnicas elencadas no Descritivo Técnico (Anexo VII deste edital).</w:t>
      </w:r>
    </w:p>
    <w:p w:rsidR="00FF3EE2" w:rsidRPr="00E007CE" w:rsidRDefault="00FF3EE2" w:rsidP="00FF3EE2">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A83E57" w:rsidRPr="00E007CE" w:rsidRDefault="00A83E57" w:rsidP="00A83E5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E007CE">
        <w:rPr>
          <w:rFonts w:ascii="Arial" w:hAnsi="Arial" w:cs="Arial"/>
          <w:b/>
          <w:bCs/>
        </w:rPr>
        <w:t>DA IMPUGNAÇÃO DO EDITAL</w:t>
      </w:r>
    </w:p>
    <w:p w:rsidR="00A83E57" w:rsidRPr="00E007CE" w:rsidRDefault="00A83E57" w:rsidP="00A83E5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color w:val="000000"/>
        </w:rPr>
      </w:pPr>
    </w:p>
    <w:p w:rsidR="00A83E57" w:rsidRPr="00E007CE" w:rsidRDefault="00A83E57" w:rsidP="00A83E5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Quando o acolhimento da impugnação implicar a alteração do edital capaz de afetar a formulação das propostas será, então, designada nova data para a realização deste pregão.</w:t>
      </w:r>
    </w:p>
    <w:p w:rsidR="00A83E57" w:rsidRPr="00E007CE" w:rsidRDefault="00A83E57" w:rsidP="00A83E5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83E57" w:rsidRPr="00E007CE" w:rsidRDefault="00A83E57" w:rsidP="00A83E5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A impugnação, feita tempestivamente pelo licitante, não obstará sua participação neste pregão, até a decisão definitiva.</w:t>
      </w: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rPr>
      </w:pPr>
    </w:p>
    <w:p w:rsidR="00A83E57" w:rsidRPr="00E007CE" w:rsidRDefault="00A83E57" w:rsidP="00A83E5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E007CE">
        <w:rPr>
          <w:rFonts w:ascii="Arial" w:hAnsi="Arial" w:cs="Arial"/>
          <w:b/>
          <w:bCs/>
        </w:rPr>
        <w:t>DAS CONDIÇÕES PARA PARTICIPAÇÃO</w:t>
      </w:r>
    </w:p>
    <w:p w:rsidR="00A83E57" w:rsidRPr="00E007CE" w:rsidRDefault="00A83E57" w:rsidP="00A83E5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Poderão participar deste pregão os interessados que atenderem a todas as exigências deste edital.</w:t>
      </w:r>
    </w:p>
    <w:p w:rsidR="00A83E57" w:rsidRPr="00E007CE" w:rsidRDefault="00A83E57" w:rsidP="00A83E5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83E57" w:rsidRPr="00E007CE" w:rsidRDefault="00A83E57" w:rsidP="00A83E5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Será vedada a participação de interessados declarados inidôneos para licitar e contratar com o poder público e/ou suspensos de participar de licitações realizadas pela Administração Pública.</w:t>
      </w: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rPr>
      </w:pPr>
    </w:p>
    <w:p w:rsidR="00A83E57" w:rsidRPr="00E007CE" w:rsidRDefault="00A83E57" w:rsidP="00A83E5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E007CE">
        <w:rPr>
          <w:rFonts w:ascii="Arial" w:hAnsi="Arial" w:cs="Arial"/>
          <w:b/>
          <w:bCs/>
        </w:rPr>
        <w:t>DA SESSÃO PÚBLICA DE PREGÃO</w:t>
      </w:r>
    </w:p>
    <w:p w:rsidR="00A83E57" w:rsidRPr="00E007CE" w:rsidRDefault="00A83E57" w:rsidP="00A83E5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 xml:space="preserve">Os documentos inerentes ao presente certame licitatório deverão ser entregues diretamente ao pregoeiro, no momento da abertura da sessão de pregão, que ocorrerá no dia 01/12/17 as </w:t>
      </w:r>
      <w:r w:rsidR="00980310" w:rsidRPr="00E007CE">
        <w:rPr>
          <w:rFonts w:ascii="Arial" w:hAnsi="Arial" w:cs="Arial"/>
          <w:color w:val="000000"/>
        </w:rPr>
        <w:t>09h00min</w:t>
      </w:r>
      <w:r w:rsidRPr="00E007CE">
        <w:rPr>
          <w:rFonts w:ascii="Arial" w:hAnsi="Arial" w:cs="Arial"/>
          <w:color w:val="000000"/>
        </w:rPr>
        <w:t xml:space="preserve">, na Sala de Licitações da Coordenadoria de Compras (COPAM), </w:t>
      </w:r>
      <w:r w:rsidRPr="00E007CE">
        <w:rPr>
          <w:rFonts w:ascii="Arial" w:hAnsi="Arial" w:cs="Arial"/>
        </w:rPr>
        <w:t>localizada na Rua do Comércio, n° 525, Centro, Ijuí/RS, CEP 98700-000</w:t>
      </w:r>
      <w:r w:rsidRPr="00E007CE">
        <w:rPr>
          <w:rFonts w:ascii="Arial" w:hAnsi="Arial" w:cs="Arial"/>
          <w:color w:val="000000"/>
        </w:rPr>
        <w:t>, não sendo admitida a participação de licitante que se apresente após a abertura da sessão de pregão.</w:t>
      </w:r>
    </w:p>
    <w:p w:rsidR="00A83E57" w:rsidRPr="00E007CE" w:rsidRDefault="00A83E57" w:rsidP="00A83E57">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A83E57" w:rsidRPr="00E007CE" w:rsidRDefault="00A83E57" w:rsidP="00A83E5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980310" w:rsidRPr="00E007CE">
        <w:rPr>
          <w:rFonts w:ascii="Arial" w:hAnsi="Arial" w:cs="Arial"/>
        </w:rPr>
        <w:t>09h00min</w:t>
      </w:r>
      <w:r w:rsidRPr="00E007CE">
        <w:rPr>
          <w:rFonts w:ascii="Arial" w:hAnsi="Arial" w:cs="Arial"/>
        </w:rPr>
        <w:t xml:space="preserve"> do dia 01/12/17</w:t>
      </w:r>
      <w:r w:rsidRPr="00E007CE">
        <w:rPr>
          <w:rFonts w:ascii="Arial" w:hAnsi="Arial" w:cs="Arial"/>
          <w:color w:val="000000"/>
        </w:rPr>
        <w:t>.</w:t>
      </w:r>
    </w:p>
    <w:p w:rsidR="00A83E57" w:rsidRPr="00E007CE" w:rsidRDefault="00A83E57" w:rsidP="00A83E5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83E57" w:rsidRPr="00E007CE" w:rsidRDefault="00A83E57" w:rsidP="00A83E5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 xml:space="preserve">Os envelopes poderão ser remetidos via serviço postal, endereçados à Coordenadoria de Compras (COPAM), </w:t>
      </w:r>
      <w:r w:rsidRPr="00E007CE">
        <w:rPr>
          <w:rFonts w:ascii="Arial" w:hAnsi="Arial" w:cs="Arial"/>
        </w:rPr>
        <w:t>localizada na Rua do Comércio, n° 525, Centro, Ijuí/RS, CEP 98700-000</w:t>
      </w:r>
      <w:r w:rsidRPr="00E007CE">
        <w:rPr>
          <w:rFonts w:ascii="Arial" w:hAnsi="Arial" w:cs="Arial"/>
          <w:color w:val="000000"/>
        </w:rPr>
        <w:t xml:space="preserve">, os quais serão recebidos, impreterivelmente, até as </w:t>
      </w:r>
      <w:r w:rsidR="00980310" w:rsidRPr="00E007CE">
        <w:rPr>
          <w:rFonts w:ascii="Arial" w:hAnsi="Arial" w:cs="Arial"/>
          <w:color w:val="000000"/>
        </w:rPr>
        <w:t>09h00min</w:t>
      </w:r>
      <w:r w:rsidRPr="00E007CE">
        <w:rPr>
          <w:rFonts w:ascii="Arial" w:hAnsi="Arial" w:cs="Arial"/>
          <w:color w:val="000000"/>
        </w:rPr>
        <w:t xml:space="preserve"> do dia 01/12/17, </w:t>
      </w:r>
      <w:r w:rsidRPr="00E007CE">
        <w:rPr>
          <w:rFonts w:ascii="Arial" w:hAnsi="Arial" w:cs="Arial"/>
        </w:rPr>
        <w:t>a fim de ser procedido o protocolo dos envelopes no setor indicado no item anterior</w:t>
      </w:r>
      <w:r w:rsidRPr="00E007CE">
        <w:rPr>
          <w:rFonts w:ascii="Arial" w:hAnsi="Arial" w:cs="Arial"/>
          <w:color w:val="000000"/>
        </w:rPr>
        <w:t>.</w:t>
      </w: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color w:val="000000"/>
        </w:rPr>
      </w:pPr>
    </w:p>
    <w:p w:rsidR="00A83E57" w:rsidRPr="00E007CE" w:rsidRDefault="00A83E57" w:rsidP="00A83E5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lastRenderedPageBreak/>
        <w:t>O licitante que remeter os envelopes via serviço postal assumirá os riscos de problemas ou defeitos que porventura impossibilitem a entrega tempestiva dos envelopes.</w:t>
      </w:r>
    </w:p>
    <w:p w:rsidR="00A83E57" w:rsidRPr="00E007CE" w:rsidRDefault="00A83E57" w:rsidP="00A83E57">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A83E57" w:rsidRPr="00E007CE" w:rsidRDefault="00A83E57" w:rsidP="00A83E5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 xml:space="preserve">No horário e local indicados no </w:t>
      </w:r>
      <w:r w:rsidR="00980310" w:rsidRPr="00E007CE">
        <w:rPr>
          <w:rFonts w:ascii="Arial" w:hAnsi="Arial" w:cs="Arial"/>
          <w:color w:val="000000"/>
        </w:rPr>
        <w:t>item 4</w:t>
      </w:r>
      <w:r w:rsidRPr="00E007CE">
        <w:rPr>
          <w:rFonts w:ascii="Arial" w:hAnsi="Arial" w:cs="Arial"/>
          <w:color w:val="000000"/>
        </w:rPr>
        <w:t>.1 deste edital será realizada a sessão de pregão.</w:t>
      </w:r>
    </w:p>
    <w:p w:rsidR="00A83E57" w:rsidRPr="00E007CE" w:rsidRDefault="00A83E57" w:rsidP="00A83E5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83E57" w:rsidRPr="00E007CE" w:rsidRDefault="00A83E57" w:rsidP="00A83E5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Inicialmente será realizado o credenciamento dos representantes dos licitantes, mediante a apresentação dos seguintes documentos, fora dos envelopes contendo a proposta comercial e os documentos de habilitação:</w:t>
      </w:r>
    </w:p>
    <w:p w:rsidR="00A83E57" w:rsidRPr="00E007CE" w:rsidRDefault="00A83E57" w:rsidP="00A83E57">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E007CE">
        <w:rPr>
          <w:rFonts w:ascii="Arial" w:hAnsi="Arial" w:cs="Arial"/>
          <w:color w:val="000000"/>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A83E57" w:rsidRPr="00E007CE" w:rsidRDefault="00A83E57" w:rsidP="00A83E57">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E007CE">
        <w:rPr>
          <w:rFonts w:ascii="Arial" w:hAnsi="Arial" w:cs="Arial"/>
          <w:color w:val="000000"/>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A83E57" w:rsidRPr="00E007CE" w:rsidRDefault="00A83E57" w:rsidP="00A83E5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83E57" w:rsidRPr="00E007CE" w:rsidRDefault="00A83E57" w:rsidP="00A83E57">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Nenhuma pessoa, ainda que munida de procuração, poderá representar mais de um licitante, sob pena de exclusão sumária de seus representados.</w:t>
      </w:r>
    </w:p>
    <w:p w:rsidR="00A83E57" w:rsidRPr="00E007CE" w:rsidRDefault="00A83E57" w:rsidP="00A83E57">
      <w:pPr>
        <w:overflowPunct w:val="0"/>
        <w:autoSpaceDE w:val="0"/>
        <w:autoSpaceDN w:val="0"/>
        <w:adjustRightInd w:val="0"/>
        <w:spacing w:after="0" w:line="240" w:lineRule="auto"/>
        <w:ind w:left="567"/>
        <w:jc w:val="both"/>
        <w:textAlignment w:val="baseline"/>
        <w:rPr>
          <w:rFonts w:ascii="Arial" w:hAnsi="Arial" w:cs="Arial"/>
          <w:color w:val="000000"/>
        </w:rPr>
      </w:pPr>
    </w:p>
    <w:p w:rsidR="00A83E57" w:rsidRPr="00E007CE" w:rsidRDefault="00A83E57" w:rsidP="00A83E57">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A83E57" w:rsidRPr="00E007CE" w:rsidRDefault="00A83E57" w:rsidP="00A83E57">
      <w:pPr>
        <w:overflowPunct w:val="0"/>
        <w:autoSpaceDE w:val="0"/>
        <w:autoSpaceDN w:val="0"/>
        <w:adjustRightInd w:val="0"/>
        <w:spacing w:after="0" w:line="240" w:lineRule="auto"/>
        <w:ind w:left="708"/>
        <w:textAlignment w:val="baseline"/>
        <w:rPr>
          <w:rFonts w:ascii="Arial" w:hAnsi="Arial" w:cs="Arial"/>
          <w:color w:val="000000"/>
        </w:rPr>
      </w:pPr>
    </w:p>
    <w:p w:rsidR="00A83E57" w:rsidRPr="00E007CE" w:rsidRDefault="00A83E57" w:rsidP="00A83E5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 xml:space="preserve">Os licitantes deverão apresentar, separada de qualquer dos envelopes relacionados no </w:t>
      </w:r>
      <w:r w:rsidR="00BC0D23" w:rsidRPr="00E007CE">
        <w:rPr>
          <w:rFonts w:ascii="Arial" w:hAnsi="Arial" w:cs="Arial"/>
          <w:color w:val="000000"/>
        </w:rPr>
        <w:t>subitem 5</w:t>
      </w:r>
      <w:r w:rsidRPr="00E007CE">
        <w:rPr>
          <w:rFonts w:ascii="Arial" w:hAnsi="Arial" w:cs="Arial"/>
          <w:color w:val="000000"/>
        </w:rPr>
        <w:t>.1, declaração, sob as penas da Lei, de que cumprem plenamente os requisitos de habilitação, nos termos do art. 4º, VII da Lei Federal nº 10.520/02, conforme modelo contido no Anexo II deste edital.</w:t>
      </w:r>
    </w:p>
    <w:p w:rsidR="00A83E57" w:rsidRPr="00E007CE" w:rsidRDefault="00A83E57" w:rsidP="00A83E5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83E57" w:rsidRPr="00E007CE" w:rsidRDefault="00A83E57" w:rsidP="00A83E5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rPr>
        <w:t xml:space="preserve">A empresa que pretender se utilizar dos benefícios previstos nos art. 42 </w:t>
      </w:r>
      <w:proofErr w:type="gramStart"/>
      <w:r w:rsidRPr="00E007CE">
        <w:rPr>
          <w:rFonts w:ascii="Arial" w:hAnsi="Arial" w:cs="Arial"/>
        </w:rPr>
        <w:t>à</w:t>
      </w:r>
      <w:proofErr w:type="gramEnd"/>
      <w:r w:rsidRPr="00E007CE">
        <w:rPr>
          <w:rFonts w:ascii="Arial" w:hAnsi="Arial" w:cs="Arial"/>
        </w:rPr>
        <w:t xml:space="preserve"> 45 da Lei Complementar 123, de 14 de dezembro de 2006, deverá apresentar, junto a declaração indicada no </w:t>
      </w:r>
      <w:r w:rsidR="00BC0D23" w:rsidRPr="00E007CE">
        <w:rPr>
          <w:rFonts w:ascii="Arial" w:hAnsi="Arial" w:cs="Arial"/>
        </w:rPr>
        <w:t>subitem 4</w:t>
      </w:r>
      <w:r w:rsidRPr="00E007CE">
        <w:rPr>
          <w:rFonts w:ascii="Arial" w:hAnsi="Arial" w:cs="Arial"/>
        </w:rPr>
        <w:t>.3, declaração, firmada por contador, de que se enquadra como microempresa ou empresa de pequeno porte, além de todos os documentos previstos neste edital.</w:t>
      </w:r>
    </w:p>
    <w:p w:rsidR="00A83E57" w:rsidRPr="00E007CE" w:rsidRDefault="00A83E57" w:rsidP="00A83E5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A83E57" w:rsidRPr="00E007CE" w:rsidRDefault="00A83E57" w:rsidP="00A83E5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rPr>
        <w:t xml:space="preserve">As cooperativas que tenham auferido, no ano calendário anterior, receita bruta até o limite de R$ 3.600.000,00 (três milhões e seiscentos mil reais), gozarão dos benefícios previstos nos art. 42 </w:t>
      </w:r>
      <w:proofErr w:type="gramStart"/>
      <w:r w:rsidRPr="00E007CE">
        <w:rPr>
          <w:rFonts w:ascii="Arial" w:hAnsi="Arial" w:cs="Arial"/>
        </w:rPr>
        <w:t>à</w:t>
      </w:r>
      <w:proofErr w:type="gramEnd"/>
      <w:r w:rsidRPr="00E007CE">
        <w:rPr>
          <w:rFonts w:ascii="Arial" w:hAnsi="Arial" w:cs="Arial"/>
        </w:rPr>
        <w:t xml:space="preserve"> 45 da Lei Complementar 123, de 14 de dezembro de 2006 e no art. 34, da Lei 11.488, de 15 de junho de 2007, desde que também apresentem, no envelope da proposta, declaração, firmada por contador, de que se enquadram no limite de receita referido acima, além de todos os documentos previstos neste edital.</w:t>
      </w:r>
    </w:p>
    <w:p w:rsidR="00A83E57" w:rsidRPr="00E007CE" w:rsidRDefault="00A83E57" w:rsidP="00A83E5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83E57" w:rsidRPr="00E007CE" w:rsidRDefault="00A83E57" w:rsidP="00A83E5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rPr>
        <w:t xml:space="preserve">A microempresa, a empresa de pequeno porte, bem como a cooperativa que atender ao previsto no </w:t>
      </w:r>
      <w:r w:rsidR="00BC0D23" w:rsidRPr="00E007CE">
        <w:rPr>
          <w:rFonts w:ascii="Arial" w:hAnsi="Arial" w:cs="Arial"/>
        </w:rPr>
        <w:t>subitem 4</w:t>
      </w:r>
      <w:r w:rsidRPr="00E007CE">
        <w:rPr>
          <w:rFonts w:ascii="Arial" w:hAnsi="Arial" w:cs="Arial"/>
        </w:rPr>
        <w:t>.4,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A83E57" w:rsidRPr="00E007CE" w:rsidRDefault="00A83E57" w:rsidP="00A83E57">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A83E57" w:rsidRPr="00E007CE" w:rsidRDefault="00A83E57" w:rsidP="00A83E5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rPr>
        <w:t xml:space="preserve">O benefício de que trata o </w:t>
      </w:r>
      <w:r w:rsidR="00BC0D23" w:rsidRPr="00E007CE">
        <w:rPr>
          <w:rFonts w:ascii="Arial" w:hAnsi="Arial" w:cs="Arial"/>
        </w:rPr>
        <w:t>subitem 4</w:t>
      </w:r>
      <w:r w:rsidRPr="00E007CE">
        <w:rPr>
          <w:rFonts w:ascii="Arial" w:hAnsi="Arial" w:cs="Arial"/>
        </w:rPr>
        <w:t>.5 não eximirá a microempresa, a empresa de pequeno porte e a cooperativa, da apresentação de todos os documentos, ainda que apresentem alguma restrição.</w:t>
      </w:r>
    </w:p>
    <w:p w:rsidR="00A83E57" w:rsidRPr="00E007CE" w:rsidRDefault="00A83E57" w:rsidP="00A83E57">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83E57" w:rsidRPr="00E007CE" w:rsidRDefault="00A83E57" w:rsidP="00A83E5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rPr>
        <w:t xml:space="preserve">O prazo de que trata o </w:t>
      </w:r>
      <w:r w:rsidR="00BC0D23" w:rsidRPr="00E007CE">
        <w:rPr>
          <w:rFonts w:ascii="Arial" w:hAnsi="Arial" w:cs="Arial"/>
        </w:rPr>
        <w:t>subitem 4</w:t>
      </w:r>
      <w:r w:rsidRPr="00E007CE">
        <w:rPr>
          <w:rFonts w:ascii="Arial" w:hAnsi="Arial" w:cs="Arial"/>
        </w:rPr>
        <w:t xml:space="preserve">.5 poderá ser </w:t>
      </w:r>
      <w:proofErr w:type="gramStart"/>
      <w:r w:rsidRPr="00E007CE">
        <w:rPr>
          <w:rFonts w:ascii="Arial" w:hAnsi="Arial" w:cs="Arial"/>
        </w:rPr>
        <w:t>prorrogado uma única vez</w:t>
      </w:r>
      <w:proofErr w:type="gramEnd"/>
      <w:r w:rsidRPr="00E007CE">
        <w:rPr>
          <w:rFonts w:ascii="Arial" w:hAnsi="Arial" w:cs="Arial"/>
        </w:rPr>
        <w:t>, por igual período, a critério da Administração, desde que seja requerido pelo interessado, de forma motivada e durante o transcurso do respectivo prazo.</w:t>
      </w:r>
    </w:p>
    <w:p w:rsidR="00A83E57" w:rsidRPr="00E007CE" w:rsidRDefault="00A83E57" w:rsidP="00A83E57">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83E57" w:rsidRPr="00E007CE" w:rsidRDefault="00A83E57" w:rsidP="00A83E5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rPr>
        <w:t xml:space="preserve">A não regularização da documentação, no prazo fixado no </w:t>
      </w:r>
      <w:r w:rsidR="00BC0D23" w:rsidRPr="00E007CE">
        <w:rPr>
          <w:rFonts w:ascii="Arial" w:hAnsi="Arial" w:cs="Arial"/>
        </w:rPr>
        <w:t>subitem 4</w:t>
      </w:r>
      <w:r w:rsidRPr="00E007CE">
        <w:rPr>
          <w:rFonts w:ascii="Arial" w:hAnsi="Arial" w:cs="Arial"/>
        </w:rPr>
        <w:t xml:space="preserve">.5, implicará na decadência do direito à contratação, sem prejuízo das penalidades cabíveis, sendo facultado à Administração </w:t>
      </w:r>
      <w:r w:rsidRPr="00E007CE">
        <w:rPr>
          <w:rFonts w:ascii="Arial" w:hAnsi="Arial" w:cs="Arial"/>
        </w:rPr>
        <w:lastRenderedPageBreak/>
        <w:t>convocar os licitantes remanescentes, na ordem de classificação, para a assinatura do contrato, ou revogar a licitação.</w:t>
      </w:r>
    </w:p>
    <w:p w:rsidR="00A83E57" w:rsidRPr="00E007CE" w:rsidRDefault="00A83E57" w:rsidP="00A83E5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83E57" w:rsidRPr="00E007CE" w:rsidRDefault="00A83E57" w:rsidP="00A83E5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 xml:space="preserve">Em seguida serão recebidos os envelopes contendo a proposta e a documentação relativa à habilitação, descritos nos </w:t>
      </w:r>
      <w:r w:rsidR="00BC0D23" w:rsidRPr="00E007CE">
        <w:rPr>
          <w:rFonts w:ascii="Arial" w:hAnsi="Arial" w:cs="Arial"/>
          <w:color w:val="000000"/>
        </w:rPr>
        <w:t xml:space="preserve">itens </w:t>
      </w:r>
      <w:proofErr w:type="gramStart"/>
      <w:r w:rsidR="00BC0D23" w:rsidRPr="00E007CE">
        <w:rPr>
          <w:rFonts w:ascii="Arial" w:hAnsi="Arial" w:cs="Arial"/>
          <w:color w:val="000000"/>
        </w:rPr>
        <w:t>6</w:t>
      </w:r>
      <w:proofErr w:type="gramEnd"/>
      <w:r w:rsidR="00BC0D23" w:rsidRPr="00E007CE">
        <w:rPr>
          <w:rFonts w:ascii="Arial" w:hAnsi="Arial" w:cs="Arial"/>
          <w:color w:val="000000"/>
        </w:rPr>
        <w:t xml:space="preserve"> e 7</w:t>
      </w:r>
      <w:r w:rsidRPr="00E007CE">
        <w:rPr>
          <w:rFonts w:ascii="Arial" w:hAnsi="Arial" w:cs="Arial"/>
          <w:color w:val="000000"/>
        </w:rPr>
        <w:t xml:space="preserve"> deste edital, devendo o pregoeiro, a equipe de apoio e os representantes dos licitantes rubricar os seus fechos.</w:t>
      </w:r>
    </w:p>
    <w:p w:rsidR="00A83E57" w:rsidRPr="00E007CE" w:rsidRDefault="00A83E57" w:rsidP="00A83E5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83E57" w:rsidRPr="00E007CE" w:rsidRDefault="00A83E57" w:rsidP="00A83E5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A83E57" w:rsidRPr="00E007CE" w:rsidRDefault="00A83E57" w:rsidP="00A83E5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83E57" w:rsidRPr="00E007CE" w:rsidRDefault="00A83E57" w:rsidP="00A83E5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A83E57" w:rsidRPr="00E007CE" w:rsidRDefault="00A83E57" w:rsidP="00A83E5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83E57" w:rsidRPr="00E007CE" w:rsidRDefault="00A83E57" w:rsidP="00A83E5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A83E57" w:rsidRPr="00E007CE" w:rsidRDefault="00A83E57" w:rsidP="00A83E5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83E57" w:rsidRPr="00E007CE" w:rsidRDefault="00A83E57" w:rsidP="00A83E5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 xml:space="preserve">As rodadas de lances verbais começarão sempre a partir do maior preço unitário, classificado conforme o item anterior, e prosseguirão em ordem </w:t>
      </w:r>
      <w:proofErr w:type="gramStart"/>
      <w:r w:rsidRPr="00E007CE">
        <w:rPr>
          <w:rFonts w:ascii="Arial" w:hAnsi="Arial" w:cs="Arial"/>
          <w:color w:val="000000"/>
        </w:rPr>
        <w:t>decrescente de valor, respeitadas</w:t>
      </w:r>
      <w:proofErr w:type="gramEnd"/>
      <w:r w:rsidRPr="00E007CE">
        <w:rPr>
          <w:rFonts w:ascii="Arial" w:hAnsi="Arial" w:cs="Arial"/>
          <w:color w:val="000000"/>
        </w:rPr>
        <w:t xml:space="preserve"> as sucessivas classificações provisórias, até o momento em que não ocorra a apresentação de novos lances inferiores àqueles já ofertados.</w:t>
      </w:r>
    </w:p>
    <w:p w:rsidR="00A83E57" w:rsidRPr="00E007CE" w:rsidRDefault="00A83E57" w:rsidP="00A83E5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83E57" w:rsidRPr="00E007CE" w:rsidRDefault="00A83E57" w:rsidP="00A83E5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Não serão aceitos lances de valor igual ou maior ao do último lance apresentado, e os sucessivos lances deverão ser feitos em valores decrescentes.</w:t>
      </w:r>
    </w:p>
    <w:p w:rsidR="00A83E57" w:rsidRPr="00E007CE" w:rsidRDefault="00A83E57" w:rsidP="00A83E5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83E57" w:rsidRPr="00E007CE" w:rsidRDefault="00A83E57" w:rsidP="00A83E5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Não poderá haver desistência de lances ofertados, sujeitando-se o desistente às penalidades previstas neste edital.</w:t>
      </w:r>
    </w:p>
    <w:p w:rsidR="00A83E57" w:rsidRPr="00E007CE" w:rsidRDefault="00A83E57" w:rsidP="00A83E5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83E57" w:rsidRPr="00E007CE" w:rsidRDefault="00A83E57" w:rsidP="00A83E5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Declarada encerrada a sessão de lances, a comissão procederá na classificação definitiva das propostas, em ordem crescente de preços unitários, consignando-se o resultado em ata.</w:t>
      </w:r>
    </w:p>
    <w:p w:rsidR="00A83E57" w:rsidRPr="00E007CE" w:rsidRDefault="00A83E57" w:rsidP="00A83E5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83E57" w:rsidRPr="00E007CE" w:rsidRDefault="00A83E57" w:rsidP="00A83E5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Apenas o licitante cuja proposta tenha sido classificada em primeiro lugar terá aberto o envelope contendo a documentação relativa à habilitação.</w:t>
      </w:r>
    </w:p>
    <w:p w:rsidR="00A83E57" w:rsidRPr="00E007CE" w:rsidRDefault="00A83E57" w:rsidP="00A83E5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83E57" w:rsidRPr="00E007CE" w:rsidRDefault="00A83E57" w:rsidP="00A83E5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Se o licitante for Inabilitado, ser-lhe-á aplicada a multa prevista neste edital, devendo o pregoeiro prosseguir com a abertura do envelope de documentação do licitante classificado em segundo lugar, e assim sucessivamente, se for o caso, até que um dos licitantes classificados preencha todos os requisitos de habilitação.</w:t>
      </w:r>
    </w:p>
    <w:p w:rsidR="00A83E57" w:rsidRPr="00E007CE" w:rsidRDefault="00A83E57" w:rsidP="00A83E5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83E57" w:rsidRPr="00E007CE" w:rsidRDefault="00A83E57" w:rsidP="00A83E5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 xml:space="preserve">O pregoeiro, para declarar o licitante vencedor do certame, utilizará o critério de </w:t>
      </w:r>
      <w:r w:rsidRPr="00E007CE">
        <w:rPr>
          <w:rFonts w:ascii="Arial" w:hAnsi="Arial" w:cs="Arial"/>
          <w:b/>
          <w:color w:val="000000"/>
        </w:rPr>
        <w:t xml:space="preserve">menor preço </w:t>
      </w:r>
      <w:r w:rsidR="0072641D">
        <w:rPr>
          <w:rFonts w:ascii="Arial" w:hAnsi="Arial" w:cs="Arial"/>
          <w:b/>
          <w:color w:val="000000"/>
        </w:rPr>
        <w:t>–</w:t>
      </w:r>
      <w:r w:rsidRPr="00E007CE">
        <w:rPr>
          <w:rFonts w:ascii="Arial" w:hAnsi="Arial" w:cs="Arial"/>
          <w:b/>
          <w:color w:val="000000"/>
        </w:rPr>
        <w:t xml:space="preserve"> </w:t>
      </w:r>
      <w:r w:rsidR="0072641D">
        <w:rPr>
          <w:rFonts w:ascii="Arial" w:hAnsi="Arial" w:cs="Arial"/>
          <w:b/>
          <w:color w:val="000000"/>
        </w:rPr>
        <w:t>total por lote</w:t>
      </w:r>
      <w:r w:rsidRPr="00E007CE">
        <w:rPr>
          <w:rFonts w:ascii="Arial" w:hAnsi="Arial" w:cs="Arial"/>
          <w:color w:val="000000"/>
        </w:rPr>
        <w:t>.</w:t>
      </w:r>
    </w:p>
    <w:p w:rsidR="00A83E57" w:rsidRPr="00E007CE" w:rsidRDefault="00A83E57" w:rsidP="00A83E5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83E57" w:rsidRPr="00E007CE" w:rsidRDefault="00A83E57" w:rsidP="00A83E5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Proclamado o vencedor, qualquer licitante poderá manifestar imediata e motivadamente a intenção de recorrer, quando lhe será concedido o prazo de 03 (três) dias úteis para apresentar as razões do recurso, ficando os demais licitantes desde então intimados para apresentar as contra-razões, em igual número de dias, a partir do término do prazo da recorrente, sendo assegurada a imediata vista dos autos do processo aos licitantes.</w:t>
      </w:r>
    </w:p>
    <w:p w:rsidR="00A83E57" w:rsidRPr="00E007CE" w:rsidRDefault="00A83E57" w:rsidP="00A83E5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83E57" w:rsidRPr="00E007CE" w:rsidRDefault="00A83E57" w:rsidP="00A83E5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O acolhimento de recurso importará a invalidação apenas dos atos insuscetíveis de aproveitamento.</w:t>
      </w:r>
    </w:p>
    <w:p w:rsidR="00A83E57" w:rsidRPr="00E007CE" w:rsidRDefault="00A83E57" w:rsidP="00A83E5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83E57" w:rsidRPr="00E007CE" w:rsidRDefault="00A83E57" w:rsidP="00A83E5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Decidido o recurso, a autoridade competente fará a adjudicação do objeto da licitação ao licitante vencedor.</w:t>
      </w:r>
    </w:p>
    <w:p w:rsidR="00A83E57" w:rsidRPr="00E007CE" w:rsidRDefault="00A83E57" w:rsidP="00A83E5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83E57" w:rsidRPr="00E007CE" w:rsidRDefault="00A83E57" w:rsidP="00A83E5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lastRenderedPageBreak/>
        <w:t xml:space="preserve">A ausência de manifestação imediata e motivada do licitante implicará a decadência do direito de recurso e a adjudicação, pelo pregoeiro, do objeto da licitação ao licitante vencedor, devendo após, os autos </w:t>
      </w:r>
      <w:proofErr w:type="gramStart"/>
      <w:r w:rsidRPr="00E007CE">
        <w:rPr>
          <w:rFonts w:ascii="Arial" w:hAnsi="Arial" w:cs="Arial"/>
          <w:color w:val="000000"/>
        </w:rPr>
        <w:t>do processo serem</w:t>
      </w:r>
      <w:proofErr w:type="gramEnd"/>
      <w:r w:rsidRPr="00E007CE">
        <w:rPr>
          <w:rFonts w:ascii="Arial" w:hAnsi="Arial" w:cs="Arial"/>
          <w:color w:val="000000"/>
        </w:rPr>
        <w:t xml:space="preserve"> encaminhados à autoridade competente para homologação do certame.</w:t>
      </w:r>
    </w:p>
    <w:p w:rsidR="00A83E57" w:rsidRPr="00E007CE" w:rsidRDefault="00A83E57" w:rsidP="00A83E5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83E57" w:rsidRPr="00E007CE" w:rsidRDefault="00A83E57" w:rsidP="00A83E5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 xml:space="preserve">É </w:t>
      </w:r>
      <w:proofErr w:type="gramStart"/>
      <w:r w:rsidRPr="00E007CE">
        <w:rPr>
          <w:rFonts w:ascii="Arial" w:hAnsi="Arial" w:cs="Arial"/>
          <w:color w:val="000000"/>
        </w:rPr>
        <w:t>facultado</w:t>
      </w:r>
      <w:proofErr w:type="gramEnd"/>
      <w:r w:rsidRPr="00E007CE">
        <w:rPr>
          <w:rFonts w:ascii="Arial" w:hAnsi="Arial" w:cs="Arial"/>
          <w:color w:val="000000"/>
        </w:rPr>
        <w:t xml:space="preserve">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A83E57" w:rsidRPr="00E007CE" w:rsidRDefault="00A83E57" w:rsidP="00A83E5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83E57" w:rsidRPr="00E007CE" w:rsidRDefault="00A83E57" w:rsidP="00A83E5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O envelope contendo a documentação relativa à habilitação do licitante desclassificado e do classificado não declarado vencedor permanecerá apenso aos autos do certame até a efetiva formalização da contratação.</w:t>
      </w:r>
    </w:p>
    <w:p w:rsidR="00A83E57" w:rsidRPr="00E007CE" w:rsidRDefault="00A83E57" w:rsidP="00A83E57">
      <w:pPr>
        <w:overflowPunct w:val="0"/>
        <w:autoSpaceDE w:val="0"/>
        <w:autoSpaceDN w:val="0"/>
        <w:adjustRightInd w:val="0"/>
        <w:spacing w:after="0" w:line="240" w:lineRule="auto"/>
        <w:ind w:left="709" w:hanging="709"/>
        <w:jc w:val="both"/>
        <w:textAlignment w:val="baseline"/>
        <w:rPr>
          <w:rFonts w:ascii="Arial" w:hAnsi="Arial" w:cs="Arial"/>
        </w:rPr>
      </w:pPr>
    </w:p>
    <w:p w:rsidR="00A83E57" w:rsidRPr="00E007CE" w:rsidRDefault="00A83E57" w:rsidP="00A83E5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E007CE">
        <w:rPr>
          <w:rFonts w:ascii="Arial" w:hAnsi="Arial" w:cs="Arial"/>
          <w:b/>
          <w:bCs/>
        </w:rPr>
        <w:t>DA APRESENTAÇÃO DOS ENVELOPES E SEU CONTEÚDO</w:t>
      </w:r>
    </w:p>
    <w:p w:rsidR="00A83E57" w:rsidRPr="00E007CE" w:rsidRDefault="00A83E57" w:rsidP="00A83E5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No ato de credenciamento, o representante de cada licitante deverá apresentar, simultaneamente, dois envelopes fechados e indevassáveis, contendo em sua parte externa as seguintes informações:</w:t>
      </w: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color w:val="000000"/>
          <w:szCs w:val="22"/>
        </w:rPr>
      </w:pP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6"/>
        <w:gridCol w:w="4537"/>
      </w:tblGrid>
      <w:tr w:rsidR="00A83E57" w:rsidRPr="00E007CE" w:rsidTr="00D91424">
        <w:tc>
          <w:tcPr>
            <w:tcW w:w="2500" w:type="pct"/>
            <w:tcBorders>
              <w:top w:val="single" w:sz="4" w:space="0" w:color="auto"/>
              <w:left w:val="single" w:sz="4" w:space="0" w:color="auto"/>
              <w:bottom w:val="single" w:sz="4" w:space="0" w:color="auto"/>
              <w:right w:val="single" w:sz="4" w:space="0" w:color="auto"/>
            </w:tcBorders>
          </w:tcPr>
          <w:p w:rsidR="00A83E57" w:rsidRPr="00E007CE" w:rsidRDefault="00A83E57" w:rsidP="00D91424">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E007CE">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A83E57" w:rsidRPr="00E007CE" w:rsidRDefault="00A83E57" w:rsidP="00D91424">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E007CE">
              <w:rPr>
                <w:rFonts w:ascii="Arial" w:hAnsi="Arial" w:cs="Arial"/>
                <w:b/>
                <w:color w:val="000000"/>
                <w:szCs w:val="22"/>
                <w:u w:val="single"/>
              </w:rPr>
              <w:t>NO ENVELOPE Nº 02 (HABILITAÇÃO)</w:t>
            </w:r>
          </w:p>
        </w:tc>
      </w:tr>
      <w:tr w:rsidR="00A83E57" w:rsidRPr="00E007CE" w:rsidTr="00D91424">
        <w:tc>
          <w:tcPr>
            <w:tcW w:w="2500" w:type="pct"/>
            <w:tcBorders>
              <w:top w:val="single" w:sz="4" w:space="0" w:color="auto"/>
              <w:left w:val="single" w:sz="4" w:space="0" w:color="auto"/>
              <w:bottom w:val="single" w:sz="4" w:space="0" w:color="auto"/>
              <w:right w:val="single" w:sz="4" w:space="0" w:color="auto"/>
            </w:tcBorders>
          </w:tcPr>
          <w:p w:rsidR="00A83E57" w:rsidRPr="00E007CE" w:rsidRDefault="00A83E57" w:rsidP="00D91424">
            <w:pPr>
              <w:overflowPunct w:val="0"/>
              <w:autoSpaceDE w:val="0"/>
              <w:autoSpaceDN w:val="0"/>
              <w:adjustRightInd w:val="0"/>
              <w:spacing w:after="0" w:line="240" w:lineRule="auto"/>
              <w:jc w:val="both"/>
              <w:textAlignment w:val="baseline"/>
              <w:rPr>
                <w:rFonts w:ascii="Arial" w:hAnsi="Arial" w:cs="Arial"/>
                <w:b/>
                <w:bCs/>
                <w:color w:val="000000"/>
                <w:szCs w:val="22"/>
              </w:rPr>
            </w:pPr>
            <w:r w:rsidRPr="00E007CE">
              <w:rPr>
                <w:rFonts w:ascii="Arial" w:hAnsi="Arial" w:cs="Arial"/>
                <w:b/>
                <w:bCs/>
                <w:color w:val="000000"/>
                <w:szCs w:val="22"/>
              </w:rPr>
              <w:t>MUNICÍPIO DE IJUÍ/RS – PODER EXECUTIVO</w:t>
            </w:r>
          </w:p>
          <w:p w:rsidR="00A83E57" w:rsidRPr="00E007CE" w:rsidRDefault="00A83E57" w:rsidP="00D91424">
            <w:pPr>
              <w:overflowPunct w:val="0"/>
              <w:autoSpaceDE w:val="0"/>
              <w:autoSpaceDN w:val="0"/>
              <w:adjustRightInd w:val="0"/>
              <w:spacing w:after="0" w:line="240" w:lineRule="auto"/>
              <w:jc w:val="both"/>
              <w:textAlignment w:val="baseline"/>
              <w:rPr>
                <w:rFonts w:ascii="Arial" w:hAnsi="Arial" w:cs="Arial"/>
                <w:b/>
                <w:bCs/>
                <w:color w:val="000000"/>
                <w:szCs w:val="22"/>
              </w:rPr>
            </w:pPr>
            <w:r w:rsidRPr="00E007CE">
              <w:rPr>
                <w:rFonts w:ascii="Arial" w:hAnsi="Arial" w:cs="Arial"/>
                <w:b/>
                <w:bCs/>
                <w:color w:val="000000"/>
                <w:szCs w:val="22"/>
              </w:rPr>
              <w:t>PREGÃO PRESENCIAL Nº 89/2017</w:t>
            </w:r>
          </w:p>
          <w:p w:rsidR="00A83E57" w:rsidRPr="00E007CE" w:rsidRDefault="00A83E57" w:rsidP="00D91424">
            <w:pPr>
              <w:overflowPunct w:val="0"/>
              <w:autoSpaceDE w:val="0"/>
              <w:autoSpaceDN w:val="0"/>
              <w:adjustRightInd w:val="0"/>
              <w:spacing w:after="0" w:line="240" w:lineRule="auto"/>
              <w:jc w:val="both"/>
              <w:textAlignment w:val="baseline"/>
              <w:rPr>
                <w:rFonts w:ascii="Arial" w:hAnsi="Arial" w:cs="Arial"/>
                <w:b/>
                <w:bCs/>
                <w:color w:val="000000"/>
                <w:szCs w:val="22"/>
              </w:rPr>
            </w:pPr>
            <w:r w:rsidRPr="00E007CE">
              <w:rPr>
                <w:rFonts w:ascii="Arial" w:hAnsi="Arial" w:cs="Arial"/>
                <w:b/>
                <w:bCs/>
                <w:color w:val="000000"/>
                <w:szCs w:val="22"/>
              </w:rPr>
              <w:t>SESSÃO DE PREGÃO: 01/12/17</w:t>
            </w:r>
          </w:p>
          <w:p w:rsidR="00A83E57" w:rsidRPr="00E007CE" w:rsidRDefault="00A83E57" w:rsidP="00D91424">
            <w:pPr>
              <w:overflowPunct w:val="0"/>
              <w:autoSpaceDE w:val="0"/>
              <w:autoSpaceDN w:val="0"/>
              <w:adjustRightInd w:val="0"/>
              <w:spacing w:after="0" w:line="240" w:lineRule="auto"/>
              <w:jc w:val="both"/>
              <w:textAlignment w:val="baseline"/>
              <w:rPr>
                <w:rFonts w:ascii="Arial" w:hAnsi="Arial" w:cs="Arial"/>
                <w:b/>
                <w:bCs/>
                <w:color w:val="000000"/>
                <w:szCs w:val="22"/>
              </w:rPr>
            </w:pPr>
            <w:r w:rsidRPr="00E007CE">
              <w:rPr>
                <w:rFonts w:ascii="Arial" w:hAnsi="Arial" w:cs="Arial"/>
                <w:b/>
                <w:bCs/>
                <w:color w:val="000000"/>
                <w:szCs w:val="22"/>
              </w:rPr>
              <w:t xml:space="preserve">HORÁRIO: </w:t>
            </w:r>
            <w:r w:rsidR="00BC0D23" w:rsidRPr="00E007CE">
              <w:rPr>
                <w:rFonts w:ascii="Arial" w:hAnsi="Arial" w:cs="Arial"/>
                <w:b/>
                <w:bCs/>
                <w:color w:val="000000"/>
                <w:szCs w:val="22"/>
              </w:rPr>
              <w:t>09h00min</w:t>
            </w:r>
          </w:p>
          <w:p w:rsidR="00A83E57" w:rsidRPr="00E007CE" w:rsidRDefault="00A83E57" w:rsidP="00D91424">
            <w:pPr>
              <w:overflowPunct w:val="0"/>
              <w:autoSpaceDE w:val="0"/>
              <w:autoSpaceDN w:val="0"/>
              <w:adjustRightInd w:val="0"/>
              <w:spacing w:after="0" w:line="240" w:lineRule="auto"/>
              <w:jc w:val="both"/>
              <w:textAlignment w:val="baseline"/>
              <w:rPr>
                <w:rFonts w:ascii="Arial" w:hAnsi="Arial" w:cs="Arial"/>
                <w:b/>
                <w:bCs/>
                <w:color w:val="000000"/>
                <w:szCs w:val="22"/>
              </w:rPr>
            </w:pPr>
            <w:r w:rsidRPr="00E007CE">
              <w:rPr>
                <w:rFonts w:ascii="Arial" w:hAnsi="Arial" w:cs="Arial"/>
                <w:b/>
                <w:bCs/>
                <w:color w:val="000000"/>
                <w:szCs w:val="22"/>
              </w:rPr>
              <w:t>ENVELOPE Nº 01 (</w:t>
            </w:r>
            <w:r w:rsidRPr="00E007CE">
              <w:rPr>
                <w:rFonts w:ascii="Arial" w:hAnsi="Arial" w:cs="Arial"/>
                <w:b/>
                <w:szCs w:val="22"/>
              </w:rPr>
              <w:t>PROPOSTA)</w:t>
            </w:r>
          </w:p>
          <w:p w:rsidR="00A83E57" w:rsidRPr="00E007CE" w:rsidRDefault="00A83E57" w:rsidP="00D91424">
            <w:pPr>
              <w:overflowPunct w:val="0"/>
              <w:autoSpaceDE w:val="0"/>
              <w:autoSpaceDN w:val="0"/>
              <w:adjustRightInd w:val="0"/>
              <w:spacing w:after="0" w:line="240" w:lineRule="auto"/>
              <w:jc w:val="both"/>
              <w:textAlignment w:val="baseline"/>
              <w:rPr>
                <w:rFonts w:ascii="Arial" w:hAnsi="Arial" w:cs="Arial"/>
                <w:b/>
                <w:bCs/>
                <w:color w:val="000000"/>
                <w:szCs w:val="22"/>
              </w:rPr>
            </w:pPr>
            <w:r w:rsidRPr="00E007CE">
              <w:rPr>
                <w:rFonts w:ascii="Arial" w:hAnsi="Arial" w:cs="Arial"/>
                <w:b/>
                <w:bCs/>
                <w:color w:val="000000"/>
                <w:szCs w:val="22"/>
              </w:rPr>
              <w:t>NOME COMPLETO E SEM ABREVIAÇÕES DO LICITANTE</w:t>
            </w:r>
          </w:p>
          <w:p w:rsidR="00A83E57" w:rsidRPr="00E007CE" w:rsidRDefault="00A83E57" w:rsidP="00D91424">
            <w:pPr>
              <w:overflowPunct w:val="0"/>
              <w:autoSpaceDE w:val="0"/>
              <w:autoSpaceDN w:val="0"/>
              <w:adjustRightInd w:val="0"/>
              <w:spacing w:after="0" w:line="240" w:lineRule="auto"/>
              <w:jc w:val="both"/>
              <w:textAlignment w:val="baseline"/>
              <w:rPr>
                <w:rFonts w:ascii="Arial" w:hAnsi="Arial" w:cs="Arial"/>
                <w:b/>
                <w:bCs/>
                <w:color w:val="000000"/>
                <w:szCs w:val="22"/>
              </w:rPr>
            </w:pPr>
            <w:r w:rsidRPr="00E007CE">
              <w:rPr>
                <w:rFonts w:ascii="Arial" w:hAnsi="Arial" w:cs="Arial"/>
                <w:b/>
                <w:bCs/>
                <w:color w:val="000000"/>
                <w:szCs w:val="22"/>
              </w:rPr>
              <w:t>ENDEREÇO COMPLETO DO LICITANTE</w:t>
            </w:r>
          </w:p>
          <w:p w:rsidR="00A83E57" w:rsidRPr="00E007CE" w:rsidRDefault="00A83E57" w:rsidP="00D91424">
            <w:pPr>
              <w:overflowPunct w:val="0"/>
              <w:autoSpaceDE w:val="0"/>
              <w:autoSpaceDN w:val="0"/>
              <w:adjustRightInd w:val="0"/>
              <w:spacing w:after="0" w:line="240" w:lineRule="auto"/>
              <w:jc w:val="both"/>
              <w:textAlignment w:val="baseline"/>
              <w:rPr>
                <w:rFonts w:ascii="Arial" w:hAnsi="Arial" w:cs="Arial"/>
                <w:color w:val="000000"/>
                <w:szCs w:val="22"/>
              </w:rPr>
            </w:pPr>
            <w:r w:rsidRPr="00E007CE">
              <w:rPr>
                <w:rFonts w:ascii="Arial" w:hAnsi="Arial" w:cs="Arial"/>
                <w:b/>
                <w:bCs/>
                <w:color w:val="000000"/>
                <w:szCs w:val="22"/>
              </w:rPr>
              <w:t>CONTATO DO LICITANTE</w:t>
            </w:r>
          </w:p>
        </w:tc>
        <w:tc>
          <w:tcPr>
            <w:tcW w:w="2500" w:type="pct"/>
            <w:tcBorders>
              <w:top w:val="single" w:sz="4" w:space="0" w:color="auto"/>
              <w:left w:val="single" w:sz="4" w:space="0" w:color="auto"/>
              <w:bottom w:val="single" w:sz="4" w:space="0" w:color="auto"/>
              <w:right w:val="single" w:sz="4" w:space="0" w:color="auto"/>
            </w:tcBorders>
          </w:tcPr>
          <w:p w:rsidR="00A83E57" w:rsidRPr="00E007CE" w:rsidRDefault="00A83E57" w:rsidP="00D91424">
            <w:pPr>
              <w:overflowPunct w:val="0"/>
              <w:autoSpaceDE w:val="0"/>
              <w:autoSpaceDN w:val="0"/>
              <w:adjustRightInd w:val="0"/>
              <w:spacing w:after="0" w:line="240" w:lineRule="auto"/>
              <w:jc w:val="both"/>
              <w:textAlignment w:val="baseline"/>
              <w:rPr>
                <w:rFonts w:ascii="Arial" w:hAnsi="Arial" w:cs="Arial"/>
                <w:b/>
                <w:bCs/>
                <w:color w:val="000000"/>
                <w:szCs w:val="22"/>
              </w:rPr>
            </w:pPr>
            <w:r w:rsidRPr="00E007CE">
              <w:rPr>
                <w:rFonts w:ascii="Arial" w:hAnsi="Arial" w:cs="Arial"/>
                <w:b/>
                <w:bCs/>
                <w:color w:val="000000"/>
                <w:szCs w:val="22"/>
              </w:rPr>
              <w:t>MUNICÍPIO DE IJUÍ/RS – PODER EXECUTIVO</w:t>
            </w:r>
          </w:p>
          <w:p w:rsidR="00A83E57" w:rsidRPr="00E007CE" w:rsidRDefault="00A83E57" w:rsidP="00D91424">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E007CE">
              <w:rPr>
                <w:rFonts w:ascii="Arial" w:hAnsi="Arial" w:cs="Arial"/>
                <w:b/>
                <w:bCs/>
                <w:color w:val="000000"/>
                <w:szCs w:val="22"/>
              </w:rPr>
              <w:t>PREGÃO PRESENCIAL Nº 89/2017</w:t>
            </w:r>
          </w:p>
          <w:p w:rsidR="00A83E57" w:rsidRPr="00E007CE" w:rsidRDefault="00A83E57" w:rsidP="00D91424">
            <w:pPr>
              <w:overflowPunct w:val="0"/>
              <w:autoSpaceDE w:val="0"/>
              <w:autoSpaceDN w:val="0"/>
              <w:adjustRightInd w:val="0"/>
              <w:spacing w:after="0" w:line="240" w:lineRule="auto"/>
              <w:jc w:val="both"/>
              <w:textAlignment w:val="baseline"/>
              <w:rPr>
                <w:rFonts w:ascii="Arial" w:hAnsi="Arial" w:cs="Arial"/>
                <w:b/>
                <w:bCs/>
                <w:color w:val="000000"/>
                <w:szCs w:val="22"/>
              </w:rPr>
            </w:pPr>
            <w:r w:rsidRPr="00E007CE">
              <w:rPr>
                <w:rFonts w:ascii="Arial" w:hAnsi="Arial" w:cs="Arial"/>
                <w:b/>
                <w:bCs/>
                <w:color w:val="000000"/>
                <w:szCs w:val="22"/>
              </w:rPr>
              <w:t>SESSÃO DE PREGÃO: 01/12/17</w:t>
            </w:r>
          </w:p>
          <w:p w:rsidR="00BC0D23" w:rsidRPr="00E007CE" w:rsidRDefault="00A83E57" w:rsidP="00BC0D23">
            <w:pPr>
              <w:overflowPunct w:val="0"/>
              <w:autoSpaceDE w:val="0"/>
              <w:autoSpaceDN w:val="0"/>
              <w:adjustRightInd w:val="0"/>
              <w:spacing w:after="0" w:line="240" w:lineRule="auto"/>
              <w:jc w:val="both"/>
              <w:textAlignment w:val="baseline"/>
              <w:rPr>
                <w:rFonts w:ascii="Arial" w:hAnsi="Arial" w:cs="Arial"/>
                <w:b/>
                <w:bCs/>
                <w:color w:val="000000"/>
                <w:szCs w:val="22"/>
              </w:rPr>
            </w:pPr>
            <w:r w:rsidRPr="00E007CE">
              <w:rPr>
                <w:rFonts w:ascii="Arial" w:hAnsi="Arial" w:cs="Arial"/>
                <w:b/>
                <w:bCs/>
                <w:color w:val="000000"/>
                <w:szCs w:val="22"/>
              </w:rPr>
              <w:t xml:space="preserve">HORÁRIO: </w:t>
            </w:r>
            <w:r w:rsidR="00BC0D23" w:rsidRPr="00E007CE">
              <w:rPr>
                <w:rFonts w:ascii="Arial" w:hAnsi="Arial" w:cs="Arial"/>
                <w:b/>
                <w:bCs/>
                <w:color w:val="000000"/>
                <w:szCs w:val="22"/>
              </w:rPr>
              <w:t xml:space="preserve">09h00min </w:t>
            </w:r>
          </w:p>
          <w:p w:rsidR="00A83E57" w:rsidRPr="00E007CE" w:rsidRDefault="00A83E57" w:rsidP="00BC0D23">
            <w:pPr>
              <w:overflowPunct w:val="0"/>
              <w:autoSpaceDE w:val="0"/>
              <w:autoSpaceDN w:val="0"/>
              <w:adjustRightInd w:val="0"/>
              <w:spacing w:after="0" w:line="240" w:lineRule="auto"/>
              <w:jc w:val="both"/>
              <w:textAlignment w:val="baseline"/>
              <w:rPr>
                <w:rFonts w:ascii="Arial" w:hAnsi="Arial" w:cs="Arial"/>
                <w:b/>
                <w:szCs w:val="22"/>
              </w:rPr>
            </w:pPr>
            <w:r w:rsidRPr="00E007CE">
              <w:rPr>
                <w:rFonts w:ascii="Arial" w:hAnsi="Arial" w:cs="Arial"/>
                <w:b/>
                <w:bCs/>
                <w:color w:val="000000"/>
                <w:szCs w:val="22"/>
              </w:rPr>
              <w:t>ENVELOPE Nº 02 (</w:t>
            </w:r>
            <w:r w:rsidRPr="00E007CE">
              <w:rPr>
                <w:rFonts w:ascii="Arial" w:hAnsi="Arial" w:cs="Arial"/>
                <w:b/>
                <w:szCs w:val="22"/>
              </w:rPr>
              <w:t>HABILITAÇÃO)</w:t>
            </w:r>
          </w:p>
          <w:p w:rsidR="00A83E57" w:rsidRPr="00E007CE" w:rsidRDefault="00A83E57" w:rsidP="00D91424">
            <w:pPr>
              <w:overflowPunct w:val="0"/>
              <w:autoSpaceDE w:val="0"/>
              <w:autoSpaceDN w:val="0"/>
              <w:adjustRightInd w:val="0"/>
              <w:spacing w:after="0" w:line="240" w:lineRule="auto"/>
              <w:jc w:val="both"/>
              <w:textAlignment w:val="baseline"/>
              <w:rPr>
                <w:rFonts w:ascii="Arial" w:hAnsi="Arial" w:cs="Arial"/>
                <w:b/>
                <w:bCs/>
                <w:color w:val="000000"/>
                <w:szCs w:val="22"/>
              </w:rPr>
            </w:pPr>
            <w:r w:rsidRPr="00E007CE">
              <w:rPr>
                <w:rFonts w:ascii="Arial" w:hAnsi="Arial" w:cs="Arial"/>
                <w:b/>
                <w:bCs/>
                <w:color w:val="000000"/>
                <w:szCs w:val="22"/>
              </w:rPr>
              <w:t>NOME COMPLETO E SEM ABREVIAÇÕES DO LICITANTE</w:t>
            </w:r>
          </w:p>
          <w:p w:rsidR="00A83E57" w:rsidRPr="00E007CE" w:rsidRDefault="00A83E57" w:rsidP="00D91424">
            <w:pPr>
              <w:overflowPunct w:val="0"/>
              <w:autoSpaceDE w:val="0"/>
              <w:autoSpaceDN w:val="0"/>
              <w:adjustRightInd w:val="0"/>
              <w:spacing w:after="0" w:line="240" w:lineRule="auto"/>
              <w:jc w:val="both"/>
              <w:textAlignment w:val="baseline"/>
              <w:rPr>
                <w:rFonts w:ascii="Arial" w:hAnsi="Arial" w:cs="Arial"/>
                <w:b/>
                <w:bCs/>
                <w:color w:val="000000"/>
                <w:szCs w:val="22"/>
              </w:rPr>
            </w:pPr>
            <w:r w:rsidRPr="00E007CE">
              <w:rPr>
                <w:rFonts w:ascii="Arial" w:hAnsi="Arial" w:cs="Arial"/>
                <w:b/>
                <w:bCs/>
                <w:color w:val="000000"/>
                <w:szCs w:val="22"/>
              </w:rPr>
              <w:t>ENDEREÇO COMPLETO DO LICITANTE</w:t>
            </w:r>
          </w:p>
          <w:p w:rsidR="00A83E57" w:rsidRPr="00E007CE" w:rsidRDefault="00A83E57" w:rsidP="00D91424">
            <w:pPr>
              <w:overflowPunct w:val="0"/>
              <w:autoSpaceDE w:val="0"/>
              <w:autoSpaceDN w:val="0"/>
              <w:adjustRightInd w:val="0"/>
              <w:spacing w:after="0" w:line="240" w:lineRule="auto"/>
              <w:jc w:val="both"/>
              <w:textAlignment w:val="baseline"/>
              <w:rPr>
                <w:rFonts w:ascii="Arial" w:hAnsi="Arial" w:cs="Arial"/>
                <w:color w:val="000000"/>
                <w:szCs w:val="22"/>
              </w:rPr>
            </w:pPr>
            <w:r w:rsidRPr="00E007CE">
              <w:rPr>
                <w:rFonts w:ascii="Arial" w:hAnsi="Arial" w:cs="Arial"/>
                <w:b/>
                <w:bCs/>
                <w:color w:val="000000"/>
                <w:szCs w:val="22"/>
              </w:rPr>
              <w:t>CONTATO DO LICITANTE</w:t>
            </w:r>
          </w:p>
        </w:tc>
      </w:tr>
    </w:tbl>
    <w:p w:rsidR="00A83E57" w:rsidRPr="00E007CE" w:rsidRDefault="00A83E57" w:rsidP="00A83E57">
      <w:pPr>
        <w:overflowPunct w:val="0"/>
        <w:autoSpaceDE w:val="0"/>
        <w:autoSpaceDN w:val="0"/>
        <w:adjustRightInd w:val="0"/>
        <w:spacing w:after="0" w:line="240" w:lineRule="auto"/>
        <w:ind w:left="709" w:hanging="709"/>
        <w:jc w:val="both"/>
        <w:textAlignment w:val="baseline"/>
        <w:rPr>
          <w:rFonts w:ascii="Arial" w:hAnsi="Arial" w:cs="Arial"/>
          <w:szCs w:val="24"/>
        </w:rPr>
      </w:pPr>
    </w:p>
    <w:p w:rsidR="00A83E57" w:rsidRPr="00E007CE" w:rsidRDefault="00A83E57" w:rsidP="00A83E5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Após a entrega dos envelopes, não cabe desistência da proposta, salvo por motivo justo, decorrente de fato superveniente e aceito pelo pregoeiro.</w:t>
      </w:r>
    </w:p>
    <w:p w:rsidR="00A83E57" w:rsidRPr="00E007CE" w:rsidRDefault="00A83E57" w:rsidP="00A83E5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A83E57" w:rsidRPr="00E007CE" w:rsidRDefault="00A83E57" w:rsidP="00A83E5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Não caberá desistência da proposta pelo licitante, em hipótese alguma, depois de aberto o respectivo envelope contendo a proposta comercial.</w:t>
      </w:r>
    </w:p>
    <w:p w:rsidR="00A83E57" w:rsidRPr="00E007CE" w:rsidRDefault="00A83E57" w:rsidP="00A83E57">
      <w:pPr>
        <w:overflowPunct w:val="0"/>
        <w:autoSpaceDE w:val="0"/>
        <w:autoSpaceDN w:val="0"/>
        <w:adjustRightInd w:val="0"/>
        <w:spacing w:after="0" w:line="240" w:lineRule="auto"/>
        <w:ind w:left="-4"/>
        <w:jc w:val="both"/>
        <w:textAlignment w:val="baseline"/>
        <w:rPr>
          <w:rFonts w:ascii="Arial" w:hAnsi="Arial" w:cs="Arial"/>
          <w:b/>
          <w:bCs/>
        </w:rPr>
      </w:pPr>
    </w:p>
    <w:p w:rsidR="00A83E57" w:rsidRPr="00E007CE" w:rsidRDefault="00A83E57" w:rsidP="00A83E5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E007CE">
        <w:rPr>
          <w:rFonts w:ascii="Arial" w:hAnsi="Arial" w:cs="Arial"/>
          <w:b/>
          <w:bCs/>
        </w:rPr>
        <w:t>DO ENVELOPE Nº 01 (PROPOSTA)</w:t>
      </w:r>
    </w:p>
    <w:p w:rsidR="00A83E57" w:rsidRPr="00E007CE" w:rsidRDefault="00A83E57" w:rsidP="00A83E5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 xml:space="preserve">O envelope nº 01 (Proposta) </w:t>
      </w:r>
      <w:r w:rsidRPr="00E007CE">
        <w:rPr>
          <w:rFonts w:ascii="Arial" w:hAnsi="Arial" w:cs="Arial"/>
          <w:bCs/>
        </w:rPr>
        <w:t>deverá</w:t>
      </w:r>
      <w:r w:rsidRPr="00E007CE">
        <w:rPr>
          <w:rFonts w:ascii="Arial" w:hAnsi="Arial" w:cs="Arial"/>
          <w:color w:val="000000"/>
        </w:rPr>
        <w:t xml:space="preserve"> conter a proposta comercial</w:t>
      </w:r>
      <w:r w:rsidRPr="00E007CE">
        <w:rPr>
          <w:rFonts w:ascii="Arial" w:hAnsi="Arial" w:cs="Arial"/>
          <w:bCs/>
        </w:rPr>
        <w:t>.</w:t>
      </w:r>
    </w:p>
    <w:p w:rsidR="00A83E57" w:rsidRPr="00E007CE" w:rsidRDefault="00A83E57" w:rsidP="00A83E57">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83E57" w:rsidRPr="00E007CE" w:rsidRDefault="00A83E57" w:rsidP="00A83E57">
      <w:pPr>
        <w:numPr>
          <w:ilvl w:val="2"/>
          <w:numId w:val="2"/>
        </w:numPr>
        <w:tabs>
          <w:tab w:val="num" w:pos="546"/>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E007CE">
        <w:rPr>
          <w:rFonts w:ascii="Arial" w:hAnsi="Arial" w:cs="Arial"/>
          <w:bCs/>
        </w:rPr>
        <w:t xml:space="preserve">O licitante deverá apresentar, </w:t>
      </w:r>
      <w:r w:rsidRPr="00E007CE">
        <w:rPr>
          <w:rFonts w:ascii="Arial" w:hAnsi="Arial" w:cs="Arial"/>
          <w:b/>
          <w:bCs/>
        </w:rPr>
        <w:t>obrigatoriamente, a proposta em via impressa</w:t>
      </w:r>
      <w:r w:rsidRPr="00E007CE">
        <w:rPr>
          <w:rFonts w:ascii="Arial" w:hAnsi="Arial" w:cs="Arial"/>
          <w:bCs/>
        </w:rPr>
        <w:t>, obedecendo à forma contida no formulário para preenchimento da proposta (Anexo V</w:t>
      </w:r>
      <w:r w:rsidR="00BC0D23" w:rsidRPr="00E007CE">
        <w:rPr>
          <w:rFonts w:ascii="Arial" w:hAnsi="Arial" w:cs="Arial"/>
          <w:bCs/>
        </w:rPr>
        <w:t>I</w:t>
      </w:r>
      <w:r w:rsidRPr="00E007CE">
        <w:rPr>
          <w:rFonts w:ascii="Arial" w:hAnsi="Arial" w:cs="Arial"/>
          <w:bCs/>
        </w:rPr>
        <w:t>).</w:t>
      </w:r>
    </w:p>
    <w:p w:rsidR="00A83E57" w:rsidRPr="00E007CE" w:rsidRDefault="00A83E57" w:rsidP="00A83E57">
      <w:pPr>
        <w:overflowPunct w:val="0"/>
        <w:autoSpaceDE w:val="0"/>
        <w:autoSpaceDN w:val="0"/>
        <w:adjustRightInd w:val="0"/>
        <w:spacing w:after="0" w:line="240" w:lineRule="auto"/>
        <w:ind w:left="546"/>
        <w:jc w:val="both"/>
        <w:textAlignment w:val="baseline"/>
        <w:rPr>
          <w:rFonts w:ascii="Arial" w:hAnsi="Arial" w:cs="Arial"/>
          <w:color w:val="000000"/>
        </w:rPr>
      </w:pPr>
    </w:p>
    <w:p w:rsidR="00A83E57" w:rsidRPr="00E007CE" w:rsidRDefault="00A83E57" w:rsidP="00A83E5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bCs/>
        </w:rPr>
        <w:t>Não serão consideradas as propostas impressas:</w:t>
      </w:r>
    </w:p>
    <w:p w:rsidR="00A83E57" w:rsidRPr="00E007CE" w:rsidRDefault="00A83E57" w:rsidP="00A83E57">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E007CE">
        <w:rPr>
          <w:rFonts w:ascii="Arial" w:hAnsi="Arial" w:cs="Arial"/>
        </w:rPr>
        <w:t>apresentadas</w:t>
      </w:r>
      <w:proofErr w:type="gramEnd"/>
      <w:r w:rsidRPr="00E007CE">
        <w:rPr>
          <w:rFonts w:ascii="Arial" w:hAnsi="Arial" w:cs="Arial"/>
        </w:rPr>
        <w:t xml:space="preserve"> após a abertura dos trabalhos;</w:t>
      </w:r>
    </w:p>
    <w:p w:rsidR="00A83E57" w:rsidRPr="00E007CE" w:rsidRDefault="00A83E57" w:rsidP="00A83E57">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E007CE">
        <w:rPr>
          <w:rFonts w:ascii="Arial" w:hAnsi="Arial" w:cs="Arial"/>
          <w:bCs/>
        </w:rPr>
        <w:t>manuscritas</w:t>
      </w:r>
      <w:proofErr w:type="gramEnd"/>
      <w:r w:rsidRPr="00E007CE">
        <w:rPr>
          <w:rFonts w:ascii="Arial" w:hAnsi="Arial" w:cs="Arial"/>
          <w:bCs/>
        </w:rPr>
        <w:t xml:space="preserve"> ou conterem emendas, rasuras e/ou entrelinhas nos preços;</w:t>
      </w:r>
    </w:p>
    <w:p w:rsidR="00A83E57" w:rsidRPr="00E007CE" w:rsidRDefault="00A83E57" w:rsidP="00A83E57">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E007CE">
        <w:rPr>
          <w:rFonts w:ascii="Arial" w:hAnsi="Arial" w:cs="Arial"/>
        </w:rPr>
        <w:t>que</w:t>
      </w:r>
      <w:proofErr w:type="gramEnd"/>
      <w:r w:rsidRPr="00E007CE">
        <w:rPr>
          <w:rFonts w:ascii="Arial" w:hAnsi="Arial" w:cs="Arial"/>
        </w:rPr>
        <w:t xml:space="preserve"> apresentarem preços acima dos praticados no mercado regional;</w:t>
      </w:r>
    </w:p>
    <w:p w:rsidR="00A83E57" w:rsidRPr="00E007CE" w:rsidRDefault="00A83E57" w:rsidP="00A83E57">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E007CE">
        <w:rPr>
          <w:rFonts w:ascii="Arial" w:hAnsi="Arial" w:cs="Arial"/>
        </w:rPr>
        <w:t>que</w:t>
      </w:r>
      <w:proofErr w:type="gramEnd"/>
      <w:r w:rsidRPr="00E007CE">
        <w:rPr>
          <w:rFonts w:ascii="Arial" w:hAnsi="Arial" w:cs="Arial"/>
        </w:rPr>
        <w:t xml:space="preserve"> não se ajustem às condições deste edital;</w:t>
      </w:r>
    </w:p>
    <w:p w:rsidR="00A83E57" w:rsidRPr="00E007CE" w:rsidRDefault="00A83E57" w:rsidP="00A83E57">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83E57" w:rsidRPr="00E007CE" w:rsidRDefault="00A83E57" w:rsidP="00A83E5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 xml:space="preserve">A proposta deverá </w:t>
      </w:r>
      <w:r w:rsidRPr="00E007CE">
        <w:rPr>
          <w:rFonts w:ascii="Arial" w:hAnsi="Arial" w:cs="Arial"/>
          <w:bCs/>
        </w:rPr>
        <w:t>conter a indicação</w:t>
      </w:r>
      <w:r w:rsidR="00BC0D23" w:rsidRPr="00E007CE">
        <w:rPr>
          <w:rFonts w:ascii="Arial" w:hAnsi="Arial" w:cs="Arial"/>
          <w:bCs/>
        </w:rPr>
        <w:t xml:space="preserve"> do valor mensal e o valor total de 12 (doze) m</w:t>
      </w:r>
      <w:r w:rsidR="00123E5D" w:rsidRPr="00E007CE">
        <w:rPr>
          <w:rFonts w:ascii="Arial" w:hAnsi="Arial" w:cs="Arial"/>
          <w:bCs/>
        </w:rPr>
        <w:t xml:space="preserve">eses </w:t>
      </w:r>
      <w:r w:rsidR="003E6F84">
        <w:rPr>
          <w:rFonts w:ascii="Arial" w:hAnsi="Arial" w:cs="Arial"/>
          <w:bCs/>
        </w:rPr>
        <w:t>de cada item</w:t>
      </w:r>
      <w:r w:rsidRPr="00E007CE">
        <w:rPr>
          <w:rFonts w:ascii="Arial" w:hAnsi="Arial" w:cs="Arial"/>
          <w:bCs/>
        </w:rPr>
        <w:t>, cotado em moeda corrente nacional, ressalvado o disposto no Art. 42 da Lei Federal nº 8.666/93;</w:t>
      </w:r>
    </w:p>
    <w:p w:rsidR="00A83E57" w:rsidRPr="00E007CE" w:rsidRDefault="00A83E57" w:rsidP="00A83E57">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bookmarkStart w:id="0" w:name="_GoBack"/>
      <w:bookmarkEnd w:id="0"/>
    </w:p>
    <w:p w:rsidR="002725CD" w:rsidRPr="00E007CE" w:rsidRDefault="002725CD" w:rsidP="002725C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A proposta deverá conter marca e modelo dos equipamentos ofertados.</w:t>
      </w:r>
    </w:p>
    <w:p w:rsidR="002725CD" w:rsidRPr="00E007CE" w:rsidRDefault="002725CD" w:rsidP="002725CD">
      <w:pPr>
        <w:overflowPunct w:val="0"/>
        <w:autoSpaceDE w:val="0"/>
        <w:autoSpaceDN w:val="0"/>
        <w:adjustRightInd w:val="0"/>
        <w:spacing w:after="0" w:line="240" w:lineRule="auto"/>
        <w:jc w:val="both"/>
        <w:textAlignment w:val="baseline"/>
        <w:rPr>
          <w:rFonts w:ascii="Arial" w:hAnsi="Arial" w:cs="Arial"/>
          <w:color w:val="000000"/>
        </w:rPr>
      </w:pPr>
    </w:p>
    <w:p w:rsidR="00A83E57" w:rsidRPr="00E007CE" w:rsidRDefault="00A83E57" w:rsidP="002725C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bCs/>
        </w:rPr>
        <w:t>A proposta impressa deverá conter, obrigatoriamente, a assinatura do responsável pela empresa, com a indicação do número do CNPJ.</w:t>
      </w:r>
    </w:p>
    <w:p w:rsidR="00A83E57" w:rsidRPr="00E007CE" w:rsidRDefault="00A83E57" w:rsidP="00A83E57">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83E57" w:rsidRPr="00E007CE" w:rsidRDefault="00A83E57" w:rsidP="00A83E5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rPr>
        <w:t>A inobservância de qualquer das co</w:t>
      </w:r>
      <w:r w:rsidR="00BC0D23" w:rsidRPr="00E007CE">
        <w:rPr>
          <w:rFonts w:ascii="Arial" w:hAnsi="Arial" w:cs="Arial"/>
        </w:rPr>
        <w:t>ndições acima descritas (itens 6.1 a 6</w:t>
      </w:r>
      <w:r w:rsidR="002725CD" w:rsidRPr="00E007CE">
        <w:rPr>
          <w:rFonts w:ascii="Arial" w:hAnsi="Arial" w:cs="Arial"/>
        </w:rPr>
        <w:t>.5</w:t>
      </w:r>
      <w:r w:rsidRPr="00E007CE">
        <w:rPr>
          <w:rFonts w:ascii="Arial" w:hAnsi="Arial" w:cs="Arial"/>
        </w:rPr>
        <w:t>) importará na desclassificação da proposta</w:t>
      </w:r>
      <w:r w:rsidRPr="00E007CE">
        <w:rPr>
          <w:rFonts w:ascii="Arial" w:hAnsi="Arial" w:cs="Arial"/>
          <w:color w:val="000000"/>
        </w:rPr>
        <w:t>.</w:t>
      </w:r>
    </w:p>
    <w:p w:rsidR="00A83E57" w:rsidRPr="00E007CE" w:rsidRDefault="00A83E57" w:rsidP="00A83E57">
      <w:pPr>
        <w:overflowPunct w:val="0"/>
        <w:autoSpaceDE w:val="0"/>
        <w:autoSpaceDN w:val="0"/>
        <w:adjustRightInd w:val="0"/>
        <w:spacing w:after="0" w:line="240" w:lineRule="auto"/>
        <w:ind w:left="708"/>
        <w:textAlignment w:val="baseline"/>
        <w:rPr>
          <w:rFonts w:ascii="Arial" w:hAnsi="Arial" w:cs="Arial"/>
        </w:rPr>
      </w:pPr>
    </w:p>
    <w:p w:rsidR="00A83E57" w:rsidRPr="00E007CE" w:rsidRDefault="00A83E57" w:rsidP="00A83E5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rPr>
        <w:t>O prazo de validade da proposta pelo prazo será de 60 (sessenta) dias corridos, contados da data de recebimento da proposta (art. 64, §3º da Lei Federal 8666/93).</w:t>
      </w:r>
    </w:p>
    <w:p w:rsidR="00A83E57" w:rsidRPr="00E007CE" w:rsidRDefault="00A83E57" w:rsidP="00A83E57">
      <w:pPr>
        <w:overflowPunct w:val="0"/>
        <w:autoSpaceDE w:val="0"/>
        <w:autoSpaceDN w:val="0"/>
        <w:adjustRightInd w:val="0"/>
        <w:spacing w:after="0" w:line="240" w:lineRule="auto"/>
        <w:ind w:left="-4"/>
        <w:jc w:val="both"/>
        <w:textAlignment w:val="baseline"/>
        <w:rPr>
          <w:rFonts w:ascii="Arial" w:hAnsi="Arial" w:cs="Arial"/>
          <w:b/>
          <w:bCs/>
        </w:rPr>
      </w:pPr>
    </w:p>
    <w:p w:rsidR="00A83E57" w:rsidRPr="00E007CE" w:rsidRDefault="00A83E57" w:rsidP="00A83E5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E007CE">
        <w:rPr>
          <w:rFonts w:ascii="Arial" w:hAnsi="Arial" w:cs="Arial"/>
          <w:b/>
          <w:bCs/>
        </w:rPr>
        <w:t>DO ENVELOPE Nº 02 (HABILITAÇÃO)</w:t>
      </w:r>
    </w:p>
    <w:p w:rsidR="00A83E57" w:rsidRPr="00E007CE" w:rsidRDefault="00A83E57" w:rsidP="00A83E5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O Envelope nº 02 (Habilitação) conterá a documentação relativa à habilitação jurídica, à regularidade fiscal, à regularidade trabalhista e ao cumprimento do disposto no art. 7º, XXXIII da Constituição Federal, em conformidade com o previsto a seguir:</w:t>
      </w:r>
    </w:p>
    <w:p w:rsidR="00A83E57" w:rsidRPr="00E007CE" w:rsidRDefault="00A83E57" w:rsidP="00A83E57">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A83E57" w:rsidRPr="00E007CE" w:rsidRDefault="00A83E57" w:rsidP="00A83E5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 xml:space="preserve">A documentação relativa à </w:t>
      </w:r>
      <w:r w:rsidRPr="00E007CE">
        <w:rPr>
          <w:rFonts w:ascii="Arial" w:hAnsi="Arial" w:cs="Arial"/>
          <w:b/>
          <w:color w:val="000000"/>
          <w:u w:val="single"/>
        </w:rPr>
        <w:t>HABILITAÇÃO JURÍDICA</w:t>
      </w:r>
      <w:r w:rsidRPr="00E007CE">
        <w:rPr>
          <w:rFonts w:ascii="Arial" w:hAnsi="Arial" w:cs="Arial"/>
          <w:color w:val="000000"/>
        </w:rPr>
        <w:t xml:space="preserve"> consistirá em:</w:t>
      </w:r>
    </w:p>
    <w:p w:rsidR="00A83E57" w:rsidRPr="00E007CE" w:rsidRDefault="00A83E57" w:rsidP="00A83E57">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E007CE">
        <w:rPr>
          <w:rFonts w:ascii="Arial" w:hAnsi="Arial" w:cs="Arial"/>
        </w:rPr>
        <w:t>Registro comercial, no caso de empresa individual; ou</w:t>
      </w:r>
    </w:p>
    <w:p w:rsidR="00A83E57" w:rsidRPr="00E007CE" w:rsidRDefault="00A83E57" w:rsidP="00A83E57">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E007CE">
        <w:rPr>
          <w:rFonts w:ascii="Arial" w:hAnsi="Arial" w:cs="Arial"/>
        </w:rPr>
        <w:t>Ato constitutivo, estatuto ou contrato social em vigor, devidamente registrado, em se tratando de sociedades comerciais, e, no caso de sociedades por ações, acompanhado de documentos de eleição de seus administradores; ou</w:t>
      </w:r>
    </w:p>
    <w:p w:rsidR="00A83E57" w:rsidRPr="00E007CE" w:rsidRDefault="00A83E57" w:rsidP="00A83E57">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E007CE">
        <w:rPr>
          <w:rFonts w:ascii="Arial" w:hAnsi="Arial" w:cs="Arial"/>
        </w:rPr>
        <w:t>Inscrição do ato constitutivo, no caso de sociedades civis, acompanhada de prova de diretoria em exercício; ou</w:t>
      </w:r>
    </w:p>
    <w:p w:rsidR="00A83E57" w:rsidRPr="00E007CE" w:rsidRDefault="00A83E57" w:rsidP="00A83E57">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E007CE">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A83E57" w:rsidRPr="00E007CE" w:rsidRDefault="00A83E57" w:rsidP="00A83E57">
      <w:pPr>
        <w:overflowPunct w:val="0"/>
        <w:autoSpaceDE w:val="0"/>
        <w:autoSpaceDN w:val="0"/>
        <w:adjustRightInd w:val="0"/>
        <w:spacing w:after="0" w:line="240" w:lineRule="auto"/>
        <w:ind w:left="284"/>
        <w:jc w:val="both"/>
        <w:textAlignment w:val="baseline"/>
        <w:rPr>
          <w:rFonts w:ascii="Arial" w:hAnsi="Arial" w:cs="Arial"/>
        </w:rPr>
      </w:pPr>
    </w:p>
    <w:p w:rsidR="00A83E57" w:rsidRPr="00E007CE" w:rsidRDefault="00A83E57" w:rsidP="00A83E57">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kern w:val="1"/>
        </w:rPr>
        <w:t>Independente do documento apresentado, o objeto social da licitante deverá ser compatível com o objeto licitado.</w:t>
      </w:r>
    </w:p>
    <w:p w:rsidR="00A83E57" w:rsidRPr="00E007CE" w:rsidRDefault="00A83E57" w:rsidP="00A83E57">
      <w:pPr>
        <w:overflowPunct w:val="0"/>
        <w:autoSpaceDE w:val="0"/>
        <w:autoSpaceDN w:val="0"/>
        <w:adjustRightInd w:val="0"/>
        <w:spacing w:after="0" w:line="240" w:lineRule="auto"/>
        <w:ind w:left="567"/>
        <w:textAlignment w:val="baseline"/>
        <w:rPr>
          <w:rFonts w:ascii="Arial" w:hAnsi="Arial" w:cs="Arial"/>
          <w:color w:val="000000"/>
        </w:rPr>
      </w:pPr>
    </w:p>
    <w:p w:rsidR="00A83E57" w:rsidRPr="00E007CE" w:rsidRDefault="00A83E57" w:rsidP="00A83E57">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A83E57" w:rsidRPr="00E007CE" w:rsidRDefault="00A83E57" w:rsidP="00A83E57">
      <w:pPr>
        <w:overflowPunct w:val="0"/>
        <w:autoSpaceDE w:val="0"/>
        <w:autoSpaceDN w:val="0"/>
        <w:adjustRightInd w:val="0"/>
        <w:spacing w:after="0" w:line="240" w:lineRule="auto"/>
        <w:ind w:left="284"/>
        <w:jc w:val="both"/>
        <w:textAlignment w:val="baseline"/>
        <w:rPr>
          <w:rFonts w:ascii="Arial" w:hAnsi="Arial" w:cs="Arial"/>
        </w:rPr>
      </w:pPr>
    </w:p>
    <w:p w:rsidR="00A83E57" w:rsidRPr="00E007CE" w:rsidRDefault="00A83E57" w:rsidP="00A83E5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 xml:space="preserve">A documentação relativa à </w:t>
      </w:r>
      <w:r w:rsidRPr="00E007CE">
        <w:rPr>
          <w:rFonts w:ascii="Arial" w:hAnsi="Arial" w:cs="Arial"/>
          <w:b/>
          <w:color w:val="000000"/>
          <w:u w:val="single"/>
        </w:rPr>
        <w:t>REGULARIDADE FISCAL</w:t>
      </w:r>
      <w:r w:rsidRPr="00E007CE">
        <w:rPr>
          <w:rFonts w:ascii="Arial" w:hAnsi="Arial" w:cs="Arial"/>
          <w:b/>
          <w:color w:val="000000"/>
        </w:rPr>
        <w:t xml:space="preserve"> </w:t>
      </w:r>
      <w:r w:rsidRPr="00E007CE">
        <w:rPr>
          <w:rFonts w:ascii="Arial" w:hAnsi="Arial" w:cs="Arial"/>
          <w:color w:val="000000"/>
        </w:rPr>
        <w:t>consistirá em:</w:t>
      </w:r>
    </w:p>
    <w:p w:rsidR="00A83E57" w:rsidRPr="00E007CE" w:rsidRDefault="00A83E57" w:rsidP="00A83E57">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E007CE">
        <w:rPr>
          <w:rFonts w:ascii="Arial" w:hAnsi="Arial" w:cs="Arial"/>
        </w:rPr>
        <w:t>Prova de inscrição do licitante no Cadastro Nacional da Pessoa Jurídica (CNPJ)</w:t>
      </w:r>
      <w:r w:rsidRPr="00E007CE">
        <w:rPr>
          <w:rFonts w:ascii="Arial" w:hAnsi="Arial" w:cs="Arial"/>
          <w:bCs/>
        </w:rPr>
        <w:t>;</w:t>
      </w:r>
    </w:p>
    <w:p w:rsidR="00A83E57" w:rsidRPr="00E007CE" w:rsidRDefault="00A83E57" w:rsidP="00A83E57">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E007CE">
        <w:rPr>
          <w:rFonts w:ascii="Arial" w:hAnsi="Arial" w:cs="Arial"/>
        </w:rPr>
        <w:t>Prova de regularidade do licitante, na data da sessão de pregão, para com a Fazenda Nacional;</w:t>
      </w:r>
    </w:p>
    <w:p w:rsidR="00A83E57" w:rsidRPr="00E007CE" w:rsidRDefault="00A83E57" w:rsidP="00A83E57">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E007CE">
        <w:rPr>
          <w:rFonts w:ascii="Arial" w:hAnsi="Arial" w:cs="Arial"/>
        </w:rPr>
        <w:t>Prova de regularidade do licitante, na data da sessão de pregão, para com a Fazenda Estadual, pertinente ao seu ramo de atividade e relativa aos tributos relacionados com o objeto licitado;</w:t>
      </w:r>
    </w:p>
    <w:p w:rsidR="00A83E57" w:rsidRPr="00E007CE" w:rsidRDefault="00A83E57" w:rsidP="00A83E57">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E007CE">
        <w:rPr>
          <w:rFonts w:ascii="Arial" w:hAnsi="Arial" w:cs="Arial"/>
        </w:rPr>
        <w:t>Prova de regularidade do licitante, na data da sessão de pregão, para com a Fazenda Municipal, pertinente ao seu ramo de atividade e relativa aos tributos relacionados com o objeto licitado;</w:t>
      </w:r>
    </w:p>
    <w:p w:rsidR="00A83E57" w:rsidRPr="00E007CE" w:rsidRDefault="00A83E57" w:rsidP="00A83E57">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E007CE">
        <w:rPr>
          <w:rFonts w:ascii="Arial" w:hAnsi="Arial" w:cs="Arial"/>
        </w:rPr>
        <w:t>Prova de regularidade do licitante, na data da sessão de pregão, relativa à Seguridade Social (INSS);</w:t>
      </w:r>
    </w:p>
    <w:p w:rsidR="00A83E57" w:rsidRPr="00E007CE" w:rsidRDefault="00A83E57" w:rsidP="00A83E57">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E007CE">
        <w:rPr>
          <w:rFonts w:ascii="Arial" w:hAnsi="Arial" w:cs="Arial"/>
        </w:rPr>
        <w:t>Prova de regularidade do licitante, na data da sessão de pregão, relativa ao Fundo de Garantia por Tempo de Serviço (FGTS).</w:t>
      </w: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color w:val="000000"/>
        </w:rPr>
      </w:pPr>
    </w:p>
    <w:p w:rsidR="00A83E57" w:rsidRPr="00E007CE" w:rsidRDefault="00A83E57" w:rsidP="00A83E5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 xml:space="preserve">A documentação relativa à </w:t>
      </w:r>
      <w:r w:rsidRPr="00E007CE">
        <w:rPr>
          <w:rFonts w:ascii="Arial" w:hAnsi="Arial" w:cs="Arial"/>
          <w:b/>
          <w:color w:val="000000"/>
          <w:u w:val="single"/>
        </w:rPr>
        <w:t>REGULARIDADE TRABALHISTA</w:t>
      </w:r>
      <w:r w:rsidRPr="00E007CE">
        <w:rPr>
          <w:rFonts w:ascii="Arial" w:hAnsi="Arial" w:cs="Arial"/>
          <w:color w:val="000000"/>
        </w:rPr>
        <w:t xml:space="preserve"> consistirá em:</w:t>
      </w:r>
    </w:p>
    <w:p w:rsidR="00A83E57" w:rsidRPr="00E007CE" w:rsidRDefault="00A83E57" w:rsidP="00A83E57">
      <w:pPr>
        <w:numPr>
          <w:ilvl w:val="0"/>
          <w:numId w:val="11"/>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E007CE">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color w:val="000000"/>
        </w:rPr>
      </w:pPr>
    </w:p>
    <w:p w:rsidR="00BC0D23" w:rsidRPr="00E007CE" w:rsidRDefault="00BC0D23" w:rsidP="00A83E5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 xml:space="preserve">A documentação relativa à </w:t>
      </w:r>
      <w:r w:rsidRPr="00E007CE">
        <w:rPr>
          <w:rFonts w:ascii="Arial" w:hAnsi="Arial" w:cs="Arial"/>
          <w:b/>
          <w:color w:val="000000"/>
          <w:u w:val="single"/>
        </w:rPr>
        <w:t>REGULARIDADE TRABALHISTA</w:t>
      </w:r>
      <w:r w:rsidRPr="00E007CE">
        <w:rPr>
          <w:rFonts w:ascii="Arial" w:hAnsi="Arial" w:cs="Arial"/>
          <w:color w:val="000000"/>
        </w:rPr>
        <w:t xml:space="preserve"> consistirá em:</w:t>
      </w:r>
    </w:p>
    <w:p w:rsidR="00BC0D23" w:rsidRPr="00E007CE" w:rsidRDefault="00911717" w:rsidP="00911717">
      <w:pPr>
        <w:pStyle w:val="PargrafodaLista"/>
        <w:numPr>
          <w:ilvl w:val="0"/>
          <w:numId w:val="13"/>
        </w:numPr>
        <w:tabs>
          <w:tab w:val="clear" w:pos="720"/>
          <w:tab w:val="num" w:pos="567"/>
          <w:tab w:val="num" w:pos="1584"/>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E007CE">
        <w:rPr>
          <w:rFonts w:ascii="Arial" w:hAnsi="Arial" w:cs="Arial"/>
          <w:color w:val="000000"/>
        </w:rPr>
        <w:t xml:space="preserve">Atestado de Capacidade Técnica expedidos por pessoas jurídicas de direito público ou privado, que comprovem que a licitante tenha prestado ou esteja prestando, com qualidade, serviços a que se refere este Edital, devendo conter </w:t>
      </w:r>
      <w:r w:rsidRPr="00E007CE">
        <w:rPr>
          <w:rFonts w:ascii="Arial" w:hAnsi="Arial" w:cs="Arial"/>
        </w:rPr>
        <w:t>a especificação do tipo de serviço, das quantidades fornecidas, do prazo de execução e sua avaliação.</w:t>
      </w:r>
    </w:p>
    <w:p w:rsidR="00BC0D23" w:rsidRPr="00E007CE" w:rsidRDefault="00BC0D23" w:rsidP="00BC0D23">
      <w:pPr>
        <w:tabs>
          <w:tab w:val="num" w:pos="1584"/>
        </w:tabs>
        <w:overflowPunct w:val="0"/>
        <w:autoSpaceDE w:val="0"/>
        <w:autoSpaceDN w:val="0"/>
        <w:adjustRightInd w:val="0"/>
        <w:spacing w:after="0" w:line="240" w:lineRule="auto"/>
        <w:ind w:left="567"/>
        <w:jc w:val="both"/>
        <w:textAlignment w:val="baseline"/>
        <w:rPr>
          <w:rFonts w:ascii="Arial" w:hAnsi="Arial" w:cs="Arial"/>
          <w:color w:val="000000"/>
        </w:rPr>
      </w:pPr>
    </w:p>
    <w:p w:rsidR="00A83E57" w:rsidRPr="00E007CE" w:rsidRDefault="00A83E57" w:rsidP="00A83E5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color w:val="000000"/>
        </w:rPr>
      </w:pPr>
    </w:p>
    <w:p w:rsidR="00A83E57" w:rsidRPr="00E007CE" w:rsidRDefault="00A83E57" w:rsidP="00A83E5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bCs/>
        </w:rPr>
        <w:t xml:space="preserve">O licitante inscrito no Registro Cadastral de Fornecedores do Município de Ijuí/RS poderá apresentar o Certificado de Registro Cadastral (CRC) em substituição aos documentos exigidos nos </w:t>
      </w:r>
      <w:r w:rsidR="00911717" w:rsidRPr="00E007CE">
        <w:rPr>
          <w:rFonts w:ascii="Arial" w:hAnsi="Arial" w:cs="Arial"/>
          <w:bCs/>
        </w:rPr>
        <w:t>itens 7.1.1 a 7</w:t>
      </w:r>
      <w:r w:rsidRPr="00E007CE">
        <w:rPr>
          <w:rFonts w:ascii="Arial" w:hAnsi="Arial" w:cs="Arial"/>
          <w:bCs/>
        </w:rPr>
        <w:t>.1.2 deste edital</w:t>
      </w:r>
      <w:r w:rsidRPr="00E007CE">
        <w:rPr>
          <w:rFonts w:ascii="Arial" w:hAnsi="Arial" w:cs="Arial"/>
          <w:color w:val="000000"/>
        </w:rPr>
        <w:t>.</w:t>
      </w:r>
    </w:p>
    <w:p w:rsidR="00A83E57" w:rsidRPr="00E007CE" w:rsidRDefault="00A83E57" w:rsidP="00A83E57">
      <w:pPr>
        <w:overflowPunct w:val="0"/>
        <w:autoSpaceDE w:val="0"/>
        <w:autoSpaceDN w:val="0"/>
        <w:adjustRightInd w:val="0"/>
        <w:spacing w:after="0" w:line="240" w:lineRule="auto"/>
        <w:ind w:left="708"/>
        <w:textAlignment w:val="baseline"/>
        <w:rPr>
          <w:rFonts w:ascii="Arial" w:hAnsi="Arial" w:cs="Arial"/>
        </w:rPr>
      </w:pPr>
    </w:p>
    <w:p w:rsidR="00A83E57" w:rsidRPr="00E007CE" w:rsidRDefault="00A83E57" w:rsidP="00A83E5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rPr>
        <w:t xml:space="preserve">O licitante que apresentar o Certificado de Registro Cadastral (CRC) de acordo com o </w:t>
      </w:r>
      <w:r w:rsidR="00911717" w:rsidRPr="00E007CE">
        <w:rPr>
          <w:rFonts w:ascii="Arial" w:hAnsi="Arial" w:cs="Arial"/>
        </w:rPr>
        <w:t>item 7</w:t>
      </w:r>
      <w:r w:rsidRPr="00E007CE">
        <w:rPr>
          <w:rFonts w:ascii="Arial" w:hAnsi="Arial" w:cs="Arial"/>
        </w:rPr>
        <w:t xml:space="preserve">.2 deverá apresentar declaração de que </w:t>
      </w:r>
      <w:r w:rsidRPr="00E007CE">
        <w:rPr>
          <w:rFonts w:ascii="Arial" w:hAnsi="Arial" w:cs="Arial"/>
          <w:bCs/>
        </w:rPr>
        <w:t>até data</w:t>
      </w:r>
      <w:r w:rsidRPr="00E007CE">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color w:val="000000"/>
        </w:rPr>
      </w:pPr>
    </w:p>
    <w:p w:rsidR="00A83E57" w:rsidRPr="00E007CE" w:rsidRDefault="00A83E57" w:rsidP="00A83E5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E007CE">
        <w:rPr>
          <w:rFonts w:ascii="Arial" w:hAnsi="Arial" w:cs="Arial"/>
          <w:b/>
          <w:bCs/>
        </w:rPr>
        <w:t>DISPOSIÇÕES GERAIS SOBRE OS DOCUMENTOS</w:t>
      </w:r>
    </w:p>
    <w:p w:rsidR="00A83E57" w:rsidRPr="00E007CE" w:rsidRDefault="00A83E57" w:rsidP="00A83E5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lastRenderedPageBreak/>
        <w:t>Todos os documentos exigidos deverão ser apresentados no original ou por qualquer processo de cópia autenticada ou em publicação de órgão da imprensa, na forma da lei, e serão retidos para oportuna juntada aos autos do processo administrativo.</w:t>
      </w:r>
    </w:p>
    <w:p w:rsidR="00A83E57" w:rsidRPr="00E007CE" w:rsidRDefault="00A83E57" w:rsidP="00A83E5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A83E57" w:rsidRPr="00E007CE" w:rsidRDefault="00A83E57" w:rsidP="00A83E5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Todos os documentos expedidos pelo licitante deverão estar subscritos por seu representante legal, com identificação clara do subscritor.</w:t>
      </w:r>
    </w:p>
    <w:p w:rsidR="00A83E57" w:rsidRPr="00E007CE" w:rsidRDefault="00A83E57" w:rsidP="00A83E5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A83E57" w:rsidRPr="00E007CE" w:rsidRDefault="00A83E57" w:rsidP="00A83E5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Os documentos devem estar com seu prazo de validade em vigor.</w:t>
      </w: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color w:val="000000"/>
        </w:rPr>
      </w:pPr>
    </w:p>
    <w:p w:rsidR="00A83E57" w:rsidRPr="00E007CE" w:rsidRDefault="00A83E57" w:rsidP="00A83E5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Se este prazo não constar de lei específica ou do próprio documento, será considerado como prazo de validade o 30º (trigésimo) dia, contado a partir da data de sua expedição.</w:t>
      </w:r>
    </w:p>
    <w:p w:rsidR="00A83E57" w:rsidRPr="00E007CE" w:rsidRDefault="00A83E57" w:rsidP="00A83E5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A83E57" w:rsidRPr="00E007CE" w:rsidRDefault="00A83E57" w:rsidP="00A83E5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Os documentos emitidos através da internet terão sua autenticidade conferida pela equipe de apoio.</w:t>
      </w:r>
    </w:p>
    <w:p w:rsidR="00A83E57" w:rsidRPr="00E007CE" w:rsidRDefault="00A83E57" w:rsidP="00A83E5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A83E57" w:rsidRPr="00E007CE" w:rsidRDefault="00A83E57" w:rsidP="00A83E5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color w:val="000000"/>
        </w:rPr>
      </w:pPr>
    </w:p>
    <w:p w:rsidR="00A83E57" w:rsidRPr="00E007CE" w:rsidRDefault="00A83E57" w:rsidP="00A83E5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b/>
          <w:bCs/>
        </w:rPr>
      </w:pPr>
    </w:p>
    <w:p w:rsidR="00A83E57" w:rsidRPr="00E007CE" w:rsidRDefault="00A83E57" w:rsidP="00A83E5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Os documentos apresentados no certame deverão possuir a mesma titularidade do licitante (</w:t>
      </w:r>
      <w:r w:rsidRPr="00E007CE">
        <w:rPr>
          <w:rFonts w:ascii="Arial" w:hAnsi="Arial" w:cs="Arial"/>
        </w:rPr>
        <w:t xml:space="preserve">pessoa jurídica </w:t>
      </w:r>
      <w:r w:rsidRPr="00E007CE">
        <w:rPr>
          <w:rFonts w:ascii="Arial" w:hAnsi="Arial" w:cs="Arial"/>
          <w:color w:val="000000"/>
        </w:rPr>
        <w:t xml:space="preserve">e CNPJ), ou seja, todos os documentos de habilitação deverão </w:t>
      </w:r>
      <w:r w:rsidRPr="00E007CE">
        <w:rPr>
          <w:rFonts w:ascii="Arial" w:hAnsi="Arial" w:cs="Arial"/>
        </w:rPr>
        <w:t xml:space="preserve">estar em nome da mesma </w:t>
      </w:r>
      <w:r w:rsidRPr="00E007CE">
        <w:rPr>
          <w:rFonts w:ascii="Arial" w:hAnsi="Arial" w:cs="Arial"/>
          <w:color w:val="000000"/>
        </w:rPr>
        <w:t xml:space="preserve">razão social </w:t>
      </w:r>
      <w:r w:rsidRPr="00E007CE">
        <w:rPr>
          <w:rFonts w:ascii="Arial" w:hAnsi="Arial" w:cs="Arial"/>
        </w:rPr>
        <w:t>e mesmo CNPJ</w:t>
      </w:r>
      <w:r w:rsidRPr="00E007CE">
        <w:rPr>
          <w:rFonts w:ascii="Arial" w:hAnsi="Arial" w:cs="Arial"/>
          <w:color w:val="000000"/>
        </w:rPr>
        <w:t>.</w:t>
      </w:r>
    </w:p>
    <w:p w:rsidR="00A83E57" w:rsidRPr="00E007CE" w:rsidRDefault="00A83E57" w:rsidP="00A83E5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83E57" w:rsidRPr="00E007CE" w:rsidRDefault="00A83E57" w:rsidP="00A83E5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A documentação de habilitação será apreciada em conformidade com as exigências deste Edital e seus anexos.</w:t>
      </w:r>
    </w:p>
    <w:p w:rsidR="00A83E57" w:rsidRPr="00E007CE" w:rsidRDefault="00A83E57" w:rsidP="00A83E57">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A83E57" w:rsidRPr="00E007CE" w:rsidRDefault="00A83E57" w:rsidP="00A83E5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b/>
          <w:bCs/>
        </w:rPr>
      </w:pPr>
    </w:p>
    <w:p w:rsidR="00A83E57" w:rsidRPr="00E007CE" w:rsidRDefault="00A83E57" w:rsidP="00A83E5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E007CE">
        <w:rPr>
          <w:rFonts w:ascii="Arial" w:hAnsi="Arial" w:cs="Arial"/>
          <w:b/>
          <w:bCs/>
        </w:rPr>
        <w:t>DOS CRITÉRIOS DE DESEMPATE</w:t>
      </w:r>
    </w:p>
    <w:p w:rsidR="00A83E57" w:rsidRPr="00E007CE" w:rsidRDefault="00A83E57" w:rsidP="00A83E57">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007CE">
        <w:rPr>
          <w:rFonts w:ascii="Arial" w:hAnsi="Arial" w:cs="Arial"/>
          <w:bCs/>
        </w:rPr>
        <w:t xml:space="preserve">Como </w:t>
      </w:r>
      <w:r w:rsidRPr="00E007CE">
        <w:rPr>
          <w:rFonts w:ascii="Arial" w:hAnsi="Arial" w:cs="Arial"/>
        </w:rPr>
        <w:t xml:space="preserve">critério de desempate, será assegurada preferência de contratação para as microempresas, as empresas de pequeno porte e as cooperativas que atenderem ao </w:t>
      </w:r>
      <w:r w:rsidR="00911717" w:rsidRPr="00E007CE">
        <w:rPr>
          <w:rFonts w:ascii="Arial" w:hAnsi="Arial" w:cs="Arial"/>
        </w:rPr>
        <w:t>subitem 4</w:t>
      </w:r>
      <w:r w:rsidRPr="00E007CE">
        <w:rPr>
          <w:rFonts w:ascii="Arial" w:hAnsi="Arial" w:cs="Arial"/>
        </w:rPr>
        <w:t>.4, deste edital;</w:t>
      </w:r>
    </w:p>
    <w:p w:rsidR="00A83E57" w:rsidRPr="00E007CE" w:rsidRDefault="00A83E57" w:rsidP="00A83E57">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A83E57" w:rsidRPr="00E007CE" w:rsidRDefault="00A83E57" w:rsidP="00A83E5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E007CE">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A83E57" w:rsidRPr="00E007CE" w:rsidRDefault="00A83E57" w:rsidP="00A83E5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A83E57" w:rsidRPr="00E007CE" w:rsidRDefault="00A83E57" w:rsidP="00A83E5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E007CE">
        <w:rPr>
          <w:rFonts w:ascii="Arial" w:hAnsi="Arial" w:cs="Arial"/>
        </w:rPr>
        <w:t xml:space="preserve">A situação de empate somente será verificada </w:t>
      </w:r>
      <w:proofErr w:type="gramStart"/>
      <w:r w:rsidRPr="00E007CE">
        <w:rPr>
          <w:rFonts w:ascii="Arial" w:hAnsi="Arial" w:cs="Arial"/>
        </w:rPr>
        <w:t>após</w:t>
      </w:r>
      <w:proofErr w:type="gramEnd"/>
      <w:r w:rsidRPr="00E007CE">
        <w:rPr>
          <w:rFonts w:ascii="Arial" w:hAnsi="Arial" w:cs="Arial"/>
        </w:rPr>
        <w:t xml:space="preserve"> ultrapassada a fase recursal da proposta, seja pelo decurso do prazo sem interposição de recurso, ou pelo julgamento definitivo do recurso interposto.</w:t>
      </w:r>
    </w:p>
    <w:p w:rsidR="00A83E57" w:rsidRPr="00E007CE" w:rsidRDefault="00A83E57" w:rsidP="00A83E57">
      <w:pPr>
        <w:tabs>
          <w:tab w:val="num" w:pos="567"/>
          <w:tab w:val="left" w:pos="993"/>
        </w:tabs>
        <w:overflowPunct w:val="0"/>
        <w:autoSpaceDE w:val="0"/>
        <w:autoSpaceDN w:val="0"/>
        <w:adjustRightInd w:val="0"/>
        <w:spacing w:after="0" w:line="240" w:lineRule="auto"/>
        <w:ind w:left="567" w:hanging="567"/>
        <w:textAlignment w:val="baseline"/>
      </w:pPr>
    </w:p>
    <w:p w:rsidR="00A83E57" w:rsidRPr="00E007CE" w:rsidRDefault="00A83E57" w:rsidP="00A83E57">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007CE">
        <w:rPr>
          <w:rFonts w:ascii="Arial" w:hAnsi="Arial" w:cs="Arial"/>
        </w:rPr>
        <w:t>Ocorrendo o empate, na forma do item anterior, proceder-se-á da seguinte forma:</w:t>
      </w:r>
    </w:p>
    <w:p w:rsidR="00A83E57" w:rsidRPr="00E007CE" w:rsidRDefault="00A83E57" w:rsidP="00A83E57">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E007CE">
        <w:rPr>
          <w:rFonts w:ascii="Arial" w:hAnsi="Arial" w:cs="Arial"/>
        </w:rPr>
        <w:t xml:space="preserve">A microempresa, a empresa de pequeno porte ou a cooperativa, detentora da proposta de menor valor, poderá apresentar, no prazo de </w:t>
      </w:r>
      <w:proofErr w:type="gramStart"/>
      <w:r w:rsidRPr="00E007CE">
        <w:rPr>
          <w:rFonts w:ascii="Arial" w:hAnsi="Arial" w:cs="Arial"/>
        </w:rPr>
        <w:t>5</w:t>
      </w:r>
      <w:proofErr w:type="gramEnd"/>
      <w:r w:rsidRPr="00E007CE">
        <w:rPr>
          <w:rFonts w:ascii="Arial" w:hAnsi="Arial" w:cs="Arial"/>
        </w:rPr>
        <w:t xml:space="preserve"> (cinco) minutos, nova proposta, por escrito, inferior àquela considerada, até então, de menor preço, situação em que será declarada vencedora do certame.</w:t>
      </w:r>
    </w:p>
    <w:p w:rsidR="00A83E57" w:rsidRPr="00E007CE" w:rsidRDefault="00A83E57" w:rsidP="00A83E57">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E007CE">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w:t>
      </w:r>
      <w:r w:rsidR="00911717" w:rsidRPr="00E007CE">
        <w:rPr>
          <w:rFonts w:ascii="Arial" w:hAnsi="Arial" w:cs="Arial"/>
        </w:rPr>
        <w:t>subitem 4</w:t>
      </w:r>
      <w:r w:rsidRPr="00E007CE">
        <w:rPr>
          <w:rFonts w:ascii="Arial" w:hAnsi="Arial" w:cs="Arial"/>
        </w:rPr>
        <w:t xml:space="preserve">.4 deste edital, a apresentação de nova proposta, no prazo e na forma prevista na alínea </w:t>
      </w:r>
      <w:r w:rsidRPr="00E007CE">
        <w:rPr>
          <w:rFonts w:ascii="Arial" w:hAnsi="Arial" w:cs="Arial"/>
          <w:i/>
        </w:rPr>
        <w:t>a</w:t>
      </w:r>
      <w:r w:rsidRPr="00E007CE">
        <w:rPr>
          <w:rFonts w:ascii="Arial" w:hAnsi="Arial" w:cs="Arial"/>
        </w:rPr>
        <w:t xml:space="preserve"> deste item;</w:t>
      </w:r>
    </w:p>
    <w:p w:rsidR="00A83E57" w:rsidRPr="00E007CE" w:rsidRDefault="00A83E57" w:rsidP="00A83E57">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E007CE">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A83E57" w:rsidRPr="00E007CE" w:rsidRDefault="00A83E57" w:rsidP="00A83E57">
      <w:pPr>
        <w:tabs>
          <w:tab w:val="num" w:pos="567"/>
          <w:tab w:val="left" w:pos="993"/>
        </w:tabs>
        <w:overflowPunct w:val="0"/>
        <w:autoSpaceDE w:val="0"/>
        <w:autoSpaceDN w:val="0"/>
        <w:adjustRightInd w:val="0"/>
        <w:spacing w:after="0" w:line="240" w:lineRule="auto"/>
        <w:ind w:left="567" w:hanging="567"/>
        <w:jc w:val="both"/>
        <w:textAlignment w:val="baseline"/>
      </w:pPr>
    </w:p>
    <w:p w:rsidR="00A83E57" w:rsidRPr="00E007CE" w:rsidRDefault="00A83E57" w:rsidP="00A83E57">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007CE">
        <w:rPr>
          <w:rFonts w:ascii="Arial" w:hAnsi="Arial" w:cs="Arial"/>
        </w:rPr>
        <w:lastRenderedPageBreak/>
        <w:t xml:space="preserve">Se nenhuma microempresa, empresa de pequeno porte ou cooperativa, satisfizer as exigências do </w:t>
      </w:r>
      <w:r w:rsidR="00911717" w:rsidRPr="00E007CE">
        <w:rPr>
          <w:rFonts w:ascii="Arial" w:hAnsi="Arial" w:cs="Arial"/>
        </w:rPr>
        <w:t>subitem 9</w:t>
      </w:r>
      <w:r w:rsidRPr="00E007CE">
        <w:rPr>
          <w:rFonts w:ascii="Arial" w:hAnsi="Arial" w:cs="Arial"/>
        </w:rPr>
        <w:t>.2 deste edital, será declarado vencedor do certame o licitante detentor da proposta originariamente de menor valor.</w:t>
      </w:r>
    </w:p>
    <w:p w:rsidR="00A83E57" w:rsidRPr="00E007CE" w:rsidRDefault="00A83E57" w:rsidP="00A83E57">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A83E57" w:rsidRPr="00E007CE" w:rsidRDefault="00A83E57" w:rsidP="00A83E57">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007CE">
        <w:rPr>
          <w:rFonts w:ascii="Arial" w:hAnsi="Arial" w:cs="Arial"/>
        </w:rPr>
        <w:t xml:space="preserve">O disposto nos </w:t>
      </w:r>
      <w:r w:rsidR="00911717" w:rsidRPr="00E007CE">
        <w:rPr>
          <w:rFonts w:ascii="Arial" w:hAnsi="Arial" w:cs="Arial"/>
        </w:rPr>
        <w:t>subitens 9.1 à 9</w:t>
      </w:r>
      <w:r w:rsidRPr="00E007CE">
        <w:rPr>
          <w:rFonts w:ascii="Arial" w:hAnsi="Arial" w:cs="Arial"/>
        </w:rPr>
        <w:t xml:space="preserve">.3, deste edital, não se aplica às hipóteses em que a proposta de menor valor inicial tiver sido apresentada por microempresa, empresa de pequeno porte ou cooperativa (que satisfaça as exigências do </w:t>
      </w:r>
      <w:r w:rsidR="00911717" w:rsidRPr="00E007CE">
        <w:rPr>
          <w:rFonts w:ascii="Arial" w:hAnsi="Arial" w:cs="Arial"/>
        </w:rPr>
        <w:t>subitem 4</w:t>
      </w:r>
      <w:r w:rsidRPr="00E007CE">
        <w:rPr>
          <w:rFonts w:ascii="Arial" w:hAnsi="Arial" w:cs="Arial"/>
        </w:rPr>
        <w:t>.4, deste edital).</w:t>
      </w:r>
    </w:p>
    <w:p w:rsidR="00A83E57" w:rsidRPr="00E007CE" w:rsidRDefault="00A83E57" w:rsidP="00A83E57">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A83E57" w:rsidRPr="00E007CE" w:rsidRDefault="00A83E57" w:rsidP="00A83E57">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007CE">
        <w:rPr>
          <w:rFonts w:ascii="Arial" w:hAnsi="Arial" w:cs="Arial"/>
        </w:rPr>
        <w:t>As demais hipóteses de empate terão como critério de desempate o sorteio, em ato público, com a convocação prévia de todos os licitantes.</w:t>
      </w: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color w:val="000000"/>
        </w:rPr>
      </w:pPr>
    </w:p>
    <w:p w:rsidR="00A83E57" w:rsidRPr="00E007CE" w:rsidRDefault="00A83E57" w:rsidP="00A83E5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E007CE">
        <w:rPr>
          <w:rFonts w:ascii="Arial" w:hAnsi="Arial" w:cs="Arial"/>
          <w:b/>
          <w:bCs/>
        </w:rPr>
        <w:t>DO PREÇO</w:t>
      </w:r>
    </w:p>
    <w:p w:rsidR="00A83E57" w:rsidRPr="00E007CE" w:rsidRDefault="00A83E57" w:rsidP="00A83E57">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Os preços ofertados deverão incluir todos os custos diretos e indiretos do licitante, inclusive encargos sociais, trabalhistas e fiscais que recaiam sobre o objeto licitado.</w:t>
      </w:r>
    </w:p>
    <w:p w:rsidR="00A83E57" w:rsidRPr="00E007CE" w:rsidRDefault="00A83E57" w:rsidP="00A83E57">
      <w:pPr>
        <w:overflowPunct w:val="0"/>
        <w:autoSpaceDE w:val="0"/>
        <w:autoSpaceDN w:val="0"/>
        <w:adjustRightInd w:val="0"/>
        <w:spacing w:after="0" w:line="240" w:lineRule="auto"/>
        <w:ind w:left="1134" w:hanging="1134"/>
        <w:jc w:val="both"/>
        <w:textAlignment w:val="baseline"/>
        <w:rPr>
          <w:rFonts w:ascii="Arial" w:hAnsi="Arial" w:cs="Arial"/>
        </w:rPr>
      </w:pPr>
    </w:p>
    <w:p w:rsidR="00A83E57" w:rsidRPr="00E007CE" w:rsidRDefault="00A83E57" w:rsidP="00A83E5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A83E57" w:rsidRPr="00E007CE" w:rsidRDefault="00A83E57" w:rsidP="00A83E57">
      <w:pPr>
        <w:overflowPunct w:val="0"/>
        <w:autoSpaceDE w:val="0"/>
        <w:autoSpaceDN w:val="0"/>
        <w:adjustRightInd w:val="0"/>
        <w:spacing w:after="0" w:line="240" w:lineRule="auto"/>
        <w:ind w:left="1134" w:hanging="1134"/>
        <w:jc w:val="both"/>
        <w:textAlignment w:val="baseline"/>
        <w:rPr>
          <w:rFonts w:ascii="Arial" w:hAnsi="Arial" w:cs="Arial"/>
        </w:rPr>
      </w:pPr>
    </w:p>
    <w:p w:rsidR="00A83E57" w:rsidRPr="00E007CE" w:rsidRDefault="00A83E57" w:rsidP="00A83E5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Será desclassificada a proposta incompatível com a realidade de mercado.</w:t>
      </w:r>
    </w:p>
    <w:p w:rsidR="00A83E57" w:rsidRPr="00E007CE" w:rsidRDefault="00A83E57" w:rsidP="00A83E57">
      <w:pPr>
        <w:overflowPunct w:val="0"/>
        <w:autoSpaceDE w:val="0"/>
        <w:autoSpaceDN w:val="0"/>
        <w:adjustRightInd w:val="0"/>
        <w:spacing w:after="0" w:line="240" w:lineRule="auto"/>
        <w:ind w:left="1134" w:hanging="1134"/>
        <w:jc w:val="both"/>
        <w:textAlignment w:val="baseline"/>
        <w:rPr>
          <w:rFonts w:ascii="Arial" w:hAnsi="Arial" w:cs="Arial"/>
        </w:rPr>
      </w:pPr>
    </w:p>
    <w:p w:rsidR="00911717" w:rsidRPr="00E007CE" w:rsidRDefault="00911717" w:rsidP="0091171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E007CE">
        <w:rPr>
          <w:rFonts w:ascii="Arial" w:hAnsi="Arial" w:cs="Arial"/>
          <w:b/>
          <w:bCs/>
        </w:rPr>
        <w:t>DA FORMALIZAÇÃO DA ATA DE REGISTRO DE PREÇO</w:t>
      </w:r>
    </w:p>
    <w:p w:rsidR="00911717" w:rsidRPr="00E007CE" w:rsidRDefault="00911717" w:rsidP="0091171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E007CE">
        <w:rPr>
          <w:rFonts w:ascii="Arial" w:hAnsi="Arial" w:cs="Arial"/>
        </w:rPr>
        <w:t>Homologada a licitação, será formalizada a Ata de Registro de Preço, com o fornecedor primeiro classificado, com vigência de 365 (trezentos e sessenta e cinco) dias.</w:t>
      </w:r>
    </w:p>
    <w:p w:rsidR="00911717" w:rsidRPr="00E007CE" w:rsidRDefault="00911717" w:rsidP="00911717">
      <w:pPr>
        <w:tabs>
          <w:tab w:val="num" w:pos="1152"/>
        </w:tabs>
        <w:overflowPunct w:val="0"/>
        <w:autoSpaceDE w:val="0"/>
        <w:autoSpaceDN w:val="0"/>
        <w:adjustRightInd w:val="0"/>
        <w:spacing w:after="0" w:line="240" w:lineRule="auto"/>
        <w:jc w:val="both"/>
        <w:textAlignment w:val="baseline"/>
        <w:rPr>
          <w:rFonts w:ascii="Arial" w:hAnsi="Arial" w:cs="Arial"/>
        </w:rPr>
      </w:pPr>
    </w:p>
    <w:p w:rsidR="00911717" w:rsidRPr="00E007CE" w:rsidRDefault="00911717" w:rsidP="0091171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E007CE">
        <w:rPr>
          <w:rFonts w:ascii="Arial" w:hAnsi="Arial" w:cs="Arial"/>
        </w:rPr>
        <w:t>A Coordenadoria de Compras (COPAM) convocará formalmente o fornecedor, informando o local, data e hora para a reunião e assinatura da Ata de Registro de Preço.</w:t>
      </w:r>
    </w:p>
    <w:p w:rsidR="00911717" w:rsidRPr="00E007CE" w:rsidRDefault="00911717" w:rsidP="00911717">
      <w:pPr>
        <w:tabs>
          <w:tab w:val="num" w:pos="1152"/>
        </w:tabs>
        <w:overflowPunct w:val="0"/>
        <w:autoSpaceDE w:val="0"/>
        <w:autoSpaceDN w:val="0"/>
        <w:adjustRightInd w:val="0"/>
        <w:spacing w:after="0" w:line="240" w:lineRule="auto"/>
        <w:jc w:val="both"/>
        <w:textAlignment w:val="baseline"/>
        <w:rPr>
          <w:rFonts w:ascii="Arial" w:hAnsi="Arial" w:cs="Arial"/>
        </w:rPr>
      </w:pPr>
    </w:p>
    <w:p w:rsidR="00911717" w:rsidRPr="00E007CE" w:rsidRDefault="00911717" w:rsidP="0091171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E007CE">
        <w:rPr>
          <w:rFonts w:ascii="Arial" w:hAnsi="Arial" w:cs="Arial"/>
        </w:rPr>
        <w:t>O prazo de convocação do fornecedor poderá ser prorrogado, desde que ocorra motivo justificado e aceito pela Coordenadoria de Compras (COPAM).</w:t>
      </w:r>
    </w:p>
    <w:p w:rsidR="00911717" w:rsidRPr="00E007CE" w:rsidRDefault="00911717" w:rsidP="00911717">
      <w:pPr>
        <w:tabs>
          <w:tab w:val="num" w:pos="1152"/>
        </w:tabs>
        <w:overflowPunct w:val="0"/>
        <w:autoSpaceDE w:val="0"/>
        <w:autoSpaceDN w:val="0"/>
        <w:adjustRightInd w:val="0"/>
        <w:spacing w:after="0" w:line="240" w:lineRule="auto"/>
        <w:jc w:val="both"/>
        <w:textAlignment w:val="baseline"/>
        <w:rPr>
          <w:rFonts w:ascii="Arial" w:hAnsi="Arial" w:cs="Arial"/>
        </w:rPr>
      </w:pPr>
    </w:p>
    <w:p w:rsidR="00911717" w:rsidRPr="00E007CE" w:rsidRDefault="00911717" w:rsidP="0091171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E007CE">
        <w:rPr>
          <w:rFonts w:ascii="Arial" w:hAnsi="Arial" w:cs="Arial"/>
        </w:rPr>
        <w:t>No caso do fornecedor primeiro classificado, após convocado, não comparecer ou se recusar a assinar a Ata de Registro de Preços, sem prejuízo das punições previstas neste Edital e seus Anexos, a Coordenadoria de Compras (COPAM), registrará o licitante que aceitar manter o preço do primeiro classificado na licitação, mantido a ordem de classificação.</w:t>
      </w:r>
    </w:p>
    <w:p w:rsidR="00911717" w:rsidRPr="00E007CE" w:rsidRDefault="00911717" w:rsidP="00911717">
      <w:pPr>
        <w:overflowPunct w:val="0"/>
        <w:autoSpaceDE w:val="0"/>
        <w:autoSpaceDN w:val="0"/>
        <w:adjustRightInd w:val="0"/>
        <w:spacing w:after="0" w:line="240" w:lineRule="auto"/>
        <w:jc w:val="both"/>
        <w:textAlignment w:val="baseline"/>
        <w:rPr>
          <w:rFonts w:ascii="Arial" w:hAnsi="Arial" w:cs="Arial"/>
          <w:color w:val="000000"/>
        </w:rPr>
      </w:pPr>
    </w:p>
    <w:p w:rsidR="00911717" w:rsidRPr="00E007CE" w:rsidRDefault="00911717" w:rsidP="0091171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E007CE">
        <w:rPr>
          <w:rFonts w:ascii="Arial" w:hAnsi="Arial" w:cs="Arial"/>
          <w:b/>
          <w:bCs/>
        </w:rPr>
        <w:t xml:space="preserve">DAS CONDIÇÕES </w:t>
      </w:r>
      <w:r w:rsidR="003656E6" w:rsidRPr="00E007CE">
        <w:rPr>
          <w:rFonts w:ascii="Arial" w:hAnsi="Arial" w:cs="Arial"/>
          <w:b/>
          <w:bCs/>
        </w:rPr>
        <w:t>PARA A PRESTAÇÃO DOS SERVIÇOS</w:t>
      </w:r>
    </w:p>
    <w:p w:rsidR="00911717" w:rsidRPr="00E007CE" w:rsidRDefault="00911717" w:rsidP="0091171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rPr>
        <w:t>A Coordenadoria de Compras (COPAM) será o órgão responsável pelos atos de controle e administração da Ata de Registro de Preços decorrentes desta licitação e indicará, sempre que solicitado pelos órgãos usuários o fornecedor para o qual será emitido o pedido.</w:t>
      </w:r>
    </w:p>
    <w:p w:rsidR="00911717" w:rsidRPr="00E007CE" w:rsidRDefault="00911717" w:rsidP="00911717">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911717" w:rsidRPr="00E007CE" w:rsidRDefault="00911717" w:rsidP="0091171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rPr>
        <w:t>A convocação do licitante pela Coordenadoria de Compras (COPAM) será formalizada e conterá o endereço e o prazo máximo em que deverá comparecer para retirar o respectivo pedido.</w:t>
      </w:r>
    </w:p>
    <w:p w:rsidR="00911717" w:rsidRPr="00E007CE" w:rsidRDefault="00911717" w:rsidP="00911717">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14294D" w:rsidRPr="00E007CE" w:rsidRDefault="00911717" w:rsidP="0014294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rPr>
        <w:t>O licitante convocado na forma do item anterior que não comparecer, não retirar o pedido no prazo estipulado ou não cumprir as obrigações estabelecidas na Ata de Registro de Preço, estará sujeito às sanções previstas neste Edital e seus Anexos.</w:t>
      </w:r>
    </w:p>
    <w:p w:rsidR="0014294D" w:rsidRPr="00E007CE" w:rsidRDefault="0014294D" w:rsidP="0014294D">
      <w:pPr>
        <w:overflowPunct w:val="0"/>
        <w:autoSpaceDE w:val="0"/>
        <w:autoSpaceDN w:val="0"/>
        <w:adjustRightInd w:val="0"/>
        <w:spacing w:after="0" w:line="240" w:lineRule="auto"/>
        <w:jc w:val="both"/>
        <w:textAlignment w:val="baseline"/>
        <w:rPr>
          <w:rFonts w:ascii="Arial" w:hAnsi="Arial" w:cs="Arial"/>
          <w:color w:val="000000"/>
        </w:rPr>
      </w:pPr>
    </w:p>
    <w:p w:rsidR="0014294D" w:rsidRPr="00E007CE" w:rsidRDefault="00911717" w:rsidP="0014294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rPr>
        <w:t>Quando comprovada a hipótese acima, a Coordenadoria de Compras (COPAM) poderá indicar o próximo fornecedor ao qual será destinado o pedido, sem prejuízo da abertura de processo administrativo para aplicação de penalidades.</w:t>
      </w:r>
    </w:p>
    <w:p w:rsidR="0014294D" w:rsidRPr="00E007CE" w:rsidRDefault="0014294D" w:rsidP="0014294D">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F450A4" w:rsidRPr="00E007CE" w:rsidRDefault="00F450A4" w:rsidP="00F450A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A empresa vencedora deverá ter sede de no máximo 1</w:t>
      </w:r>
      <w:r w:rsidR="00330EA1" w:rsidRPr="00E007CE">
        <w:rPr>
          <w:rFonts w:ascii="Arial" w:hAnsi="Arial" w:cs="Arial"/>
          <w:color w:val="000000"/>
        </w:rPr>
        <w:t>5</w:t>
      </w:r>
      <w:r w:rsidRPr="00E007CE">
        <w:rPr>
          <w:rFonts w:ascii="Arial" w:hAnsi="Arial" w:cs="Arial"/>
          <w:color w:val="000000"/>
        </w:rPr>
        <w:t>0 km de Ijuí, para melhor atendimento da contratante.</w:t>
      </w:r>
    </w:p>
    <w:p w:rsidR="00F450A4" w:rsidRPr="00E007CE" w:rsidRDefault="00F450A4" w:rsidP="00F450A4">
      <w:pPr>
        <w:overflowPunct w:val="0"/>
        <w:autoSpaceDE w:val="0"/>
        <w:autoSpaceDN w:val="0"/>
        <w:adjustRightInd w:val="0"/>
        <w:spacing w:after="0" w:line="240" w:lineRule="auto"/>
        <w:jc w:val="both"/>
        <w:textAlignment w:val="baseline"/>
        <w:rPr>
          <w:rFonts w:ascii="Arial" w:hAnsi="Arial" w:cs="Arial"/>
          <w:color w:val="000000"/>
        </w:rPr>
      </w:pPr>
    </w:p>
    <w:p w:rsidR="0014294D" w:rsidRPr="00E007CE" w:rsidRDefault="00A90E2C" w:rsidP="0014294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rPr>
        <w:t>A empresa adjudicatária deverá realizar d</w:t>
      </w:r>
      <w:r w:rsidR="0014294D" w:rsidRPr="00E007CE">
        <w:rPr>
          <w:rFonts w:ascii="Arial" w:hAnsi="Arial" w:cs="Arial"/>
        </w:rPr>
        <w:t>emonstração e treinamento para os usuários na entrega e a cada 90 (noventa) dias, para reciclagem, se necessário.</w:t>
      </w:r>
    </w:p>
    <w:p w:rsidR="0014294D" w:rsidRPr="00E007CE" w:rsidRDefault="0014294D" w:rsidP="0014294D">
      <w:pPr>
        <w:overflowPunct w:val="0"/>
        <w:autoSpaceDE w:val="0"/>
        <w:autoSpaceDN w:val="0"/>
        <w:adjustRightInd w:val="0"/>
        <w:spacing w:after="0" w:line="240" w:lineRule="auto"/>
        <w:jc w:val="both"/>
        <w:textAlignment w:val="baseline"/>
        <w:rPr>
          <w:rFonts w:ascii="Arial" w:hAnsi="Arial" w:cs="Arial"/>
          <w:color w:val="000000"/>
        </w:rPr>
      </w:pPr>
    </w:p>
    <w:p w:rsidR="00864227" w:rsidRPr="00E007CE" w:rsidRDefault="0014294D" w:rsidP="00AA73E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rPr>
        <w:t xml:space="preserve">A licitante vencedora deverá disponibilizar, gratuitamente, sistema </w:t>
      </w:r>
      <w:r w:rsidRPr="00E007CE">
        <w:rPr>
          <w:rFonts w:ascii="Arial" w:hAnsi="Arial" w:cs="Arial"/>
          <w:i/>
        </w:rPr>
        <w:t>online</w:t>
      </w:r>
      <w:r w:rsidRPr="00E007CE">
        <w:rPr>
          <w:rFonts w:ascii="Arial" w:hAnsi="Arial" w:cs="Arial"/>
        </w:rPr>
        <w:t xml:space="preserve"> “help-</w:t>
      </w:r>
      <w:proofErr w:type="spellStart"/>
      <w:r w:rsidRPr="00E007CE">
        <w:rPr>
          <w:rFonts w:ascii="Arial" w:hAnsi="Arial" w:cs="Arial"/>
        </w:rPr>
        <w:t>desk</w:t>
      </w:r>
      <w:proofErr w:type="spellEnd"/>
      <w:r w:rsidRPr="00E007CE">
        <w:rPr>
          <w:rFonts w:ascii="Arial" w:hAnsi="Arial" w:cs="Arial"/>
        </w:rPr>
        <w:t xml:space="preserve">” de abertura de ordens de serviço (chamados), que envie para o e-mail de </w:t>
      </w:r>
      <w:proofErr w:type="gramStart"/>
      <w:r w:rsidRPr="00E007CE">
        <w:rPr>
          <w:rFonts w:ascii="Arial" w:hAnsi="Arial" w:cs="Arial"/>
        </w:rPr>
        <w:t>1</w:t>
      </w:r>
      <w:proofErr w:type="gramEnd"/>
      <w:r w:rsidRPr="00E007CE">
        <w:rPr>
          <w:rFonts w:ascii="Arial" w:hAnsi="Arial" w:cs="Arial"/>
        </w:rPr>
        <w:t xml:space="preserve"> (um) a 5 (cinco) representantes da </w:t>
      </w:r>
      <w:r w:rsidRPr="00E007CE">
        <w:rPr>
          <w:rFonts w:ascii="Arial" w:hAnsi="Arial" w:cs="Arial"/>
        </w:rPr>
        <w:lastRenderedPageBreak/>
        <w:t xml:space="preserve">Prefeitura Municipal de </w:t>
      </w:r>
      <w:r w:rsidR="00A90E2C" w:rsidRPr="00E007CE">
        <w:rPr>
          <w:rFonts w:ascii="Arial" w:hAnsi="Arial" w:cs="Arial"/>
        </w:rPr>
        <w:t>Ijuí</w:t>
      </w:r>
      <w:r w:rsidRPr="00E007CE">
        <w:rPr>
          <w:rFonts w:ascii="Arial" w:hAnsi="Arial" w:cs="Arial"/>
        </w:rPr>
        <w:t xml:space="preserve"> uma notificação para acompanhamento do progresso de atendimento, desde sua abertura, previsão de atendimento, até o encerramento.</w:t>
      </w:r>
    </w:p>
    <w:p w:rsidR="00AA73E3" w:rsidRPr="00E007CE" w:rsidRDefault="00AA73E3" w:rsidP="00AA73E3">
      <w:pPr>
        <w:overflowPunct w:val="0"/>
        <w:autoSpaceDE w:val="0"/>
        <w:autoSpaceDN w:val="0"/>
        <w:adjustRightInd w:val="0"/>
        <w:spacing w:after="0" w:line="240" w:lineRule="auto"/>
        <w:jc w:val="both"/>
        <w:textAlignment w:val="baseline"/>
        <w:rPr>
          <w:rFonts w:ascii="Arial" w:hAnsi="Arial" w:cs="Arial"/>
          <w:color w:val="000000"/>
        </w:rPr>
      </w:pPr>
    </w:p>
    <w:p w:rsidR="0014294D" w:rsidRPr="00E007CE" w:rsidRDefault="00864227" w:rsidP="0086422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rPr>
        <w:t xml:space="preserve">Em casos de entrega de suprimentos ou reparo nas máquinas, o primeiro atendimento deve ser no máximo em </w:t>
      </w:r>
      <w:r w:rsidR="00F450A4" w:rsidRPr="00E007CE">
        <w:rPr>
          <w:rFonts w:ascii="Arial" w:hAnsi="Arial" w:cs="Arial"/>
        </w:rPr>
        <w:t xml:space="preserve">até </w:t>
      </w:r>
      <w:r w:rsidRPr="00E007CE">
        <w:rPr>
          <w:rFonts w:ascii="Arial" w:hAnsi="Arial" w:cs="Arial"/>
        </w:rPr>
        <w:t>02 (duas) horas</w:t>
      </w:r>
      <w:r w:rsidR="0014294D" w:rsidRPr="00E007CE">
        <w:rPr>
          <w:rFonts w:ascii="Arial" w:hAnsi="Arial" w:cs="Arial"/>
        </w:rPr>
        <w:t>.</w:t>
      </w:r>
    </w:p>
    <w:p w:rsidR="00A90E2C" w:rsidRPr="00E007CE" w:rsidRDefault="00A90E2C" w:rsidP="00A90E2C">
      <w:pPr>
        <w:pStyle w:val="Recuodecorpodetexto22"/>
        <w:spacing w:after="0" w:line="240" w:lineRule="auto"/>
        <w:ind w:left="567"/>
        <w:jc w:val="both"/>
        <w:rPr>
          <w:rFonts w:ascii="Arial" w:hAnsi="Arial" w:cs="Arial"/>
          <w:sz w:val="20"/>
          <w:szCs w:val="20"/>
        </w:rPr>
      </w:pPr>
    </w:p>
    <w:p w:rsidR="00A90E2C" w:rsidRPr="00E007CE" w:rsidRDefault="0014294D" w:rsidP="00A90E2C">
      <w:pPr>
        <w:pStyle w:val="PargrafodaLista"/>
        <w:numPr>
          <w:ilvl w:val="2"/>
          <w:numId w:val="2"/>
        </w:numPr>
        <w:tabs>
          <w:tab w:val="clear" w:pos="1584"/>
          <w:tab w:val="num" w:pos="993"/>
        </w:tabs>
        <w:spacing w:after="0"/>
        <w:ind w:left="567" w:hanging="567"/>
        <w:jc w:val="both"/>
        <w:rPr>
          <w:rFonts w:ascii="Arial" w:hAnsi="Arial" w:cs="Arial"/>
        </w:rPr>
      </w:pPr>
      <w:r w:rsidRPr="00E007CE">
        <w:rPr>
          <w:rFonts w:ascii="Arial" w:hAnsi="Arial" w:cs="Arial"/>
        </w:rPr>
        <w:t>O equipamento deverá ser substituído no caso do defeito não ser solucionado.</w:t>
      </w:r>
    </w:p>
    <w:p w:rsidR="00A90E2C" w:rsidRPr="00E007CE" w:rsidRDefault="00A90E2C" w:rsidP="00A90E2C">
      <w:pPr>
        <w:pStyle w:val="PargrafodaLista"/>
        <w:spacing w:after="0"/>
        <w:ind w:left="567"/>
        <w:jc w:val="both"/>
        <w:rPr>
          <w:rFonts w:ascii="Arial" w:hAnsi="Arial" w:cs="Arial"/>
        </w:rPr>
      </w:pPr>
    </w:p>
    <w:p w:rsidR="00A90E2C" w:rsidRPr="00E007CE" w:rsidRDefault="0014294D" w:rsidP="00A90E2C">
      <w:pPr>
        <w:pStyle w:val="PargrafodaLista"/>
        <w:numPr>
          <w:ilvl w:val="2"/>
          <w:numId w:val="2"/>
        </w:numPr>
        <w:tabs>
          <w:tab w:val="clear" w:pos="1584"/>
          <w:tab w:val="num" w:pos="993"/>
        </w:tabs>
        <w:spacing w:after="0"/>
        <w:ind w:left="567" w:hanging="567"/>
        <w:jc w:val="both"/>
        <w:rPr>
          <w:rFonts w:ascii="Arial" w:hAnsi="Arial" w:cs="Arial"/>
        </w:rPr>
      </w:pPr>
      <w:r w:rsidRPr="00E007CE">
        <w:rPr>
          <w:rFonts w:ascii="Arial" w:hAnsi="Arial" w:cs="Arial"/>
        </w:rPr>
        <w:t>A contratante não se responsabilizará por danos de operacionalização do equipamento que por ventura vierem a ocorrer, ficando o encargo à contratada, inclusive em casos de reposição de peças.</w:t>
      </w:r>
    </w:p>
    <w:p w:rsidR="00A90E2C" w:rsidRPr="00E007CE" w:rsidRDefault="00A90E2C" w:rsidP="00A90E2C">
      <w:pPr>
        <w:pStyle w:val="PargrafodaLista"/>
        <w:rPr>
          <w:rFonts w:ascii="Arial" w:hAnsi="Arial" w:cs="Arial"/>
        </w:rPr>
      </w:pPr>
    </w:p>
    <w:p w:rsidR="00A90E2C" w:rsidRPr="00E007CE" w:rsidRDefault="0014294D" w:rsidP="00A90E2C">
      <w:pPr>
        <w:pStyle w:val="PargrafodaLista"/>
        <w:numPr>
          <w:ilvl w:val="1"/>
          <w:numId w:val="2"/>
        </w:numPr>
        <w:tabs>
          <w:tab w:val="clear" w:pos="1152"/>
        </w:tabs>
        <w:spacing w:after="0"/>
        <w:ind w:left="567" w:hanging="567"/>
        <w:jc w:val="both"/>
        <w:rPr>
          <w:rFonts w:ascii="Arial" w:hAnsi="Arial" w:cs="Arial"/>
        </w:rPr>
      </w:pPr>
      <w:r w:rsidRPr="00E007CE">
        <w:rPr>
          <w:rFonts w:ascii="Arial" w:hAnsi="Arial" w:cs="Arial"/>
        </w:rPr>
        <w:t>A licitante vencedora deverá fornecer todos os insumos necessários para realização dos serviços, exceto os papéis.</w:t>
      </w:r>
    </w:p>
    <w:p w:rsidR="00A90E2C" w:rsidRPr="00E007CE" w:rsidRDefault="00A90E2C" w:rsidP="00A90E2C">
      <w:pPr>
        <w:pStyle w:val="PargrafodaLista"/>
        <w:spacing w:after="0"/>
        <w:ind w:left="567"/>
        <w:jc w:val="both"/>
        <w:rPr>
          <w:rFonts w:ascii="Arial" w:hAnsi="Arial" w:cs="Arial"/>
        </w:rPr>
      </w:pPr>
    </w:p>
    <w:p w:rsidR="00A90E2C" w:rsidRPr="00E007CE" w:rsidRDefault="0014294D" w:rsidP="00A90E2C">
      <w:pPr>
        <w:pStyle w:val="PargrafodaLista"/>
        <w:numPr>
          <w:ilvl w:val="1"/>
          <w:numId w:val="2"/>
        </w:numPr>
        <w:tabs>
          <w:tab w:val="clear" w:pos="1152"/>
        </w:tabs>
        <w:spacing w:after="0"/>
        <w:ind w:left="567" w:hanging="567"/>
        <w:jc w:val="both"/>
        <w:rPr>
          <w:rFonts w:ascii="Arial" w:hAnsi="Arial" w:cs="Arial"/>
        </w:rPr>
      </w:pPr>
      <w:r w:rsidRPr="00E007CE">
        <w:rPr>
          <w:rFonts w:ascii="Arial" w:hAnsi="Arial" w:cs="Arial"/>
        </w:rPr>
        <w:t>Uma reserva de toners deverá ser deixada à disposição da Contratante nas dependências</w:t>
      </w:r>
      <w:r w:rsidR="00330EA1" w:rsidRPr="00E007CE">
        <w:rPr>
          <w:rFonts w:ascii="Arial" w:hAnsi="Arial" w:cs="Arial"/>
        </w:rPr>
        <w:t xml:space="preserve"> da Prefeitura Municipal de Ijuí – Coordenadoria de Compras - COPAM</w:t>
      </w:r>
      <w:r w:rsidRPr="00E007CE">
        <w:rPr>
          <w:rFonts w:ascii="Arial" w:hAnsi="Arial" w:cs="Arial"/>
        </w:rPr>
        <w:t xml:space="preserve">, de acordo com as necessidades da Contratante (no mínimo </w:t>
      </w:r>
      <w:proofErr w:type="gramStart"/>
      <w:r w:rsidRPr="00E007CE">
        <w:rPr>
          <w:rFonts w:ascii="Arial" w:hAnsi="Arial" w:cs="Arial"/>
        </w:rPr>
        <w:t>1</w:t>
      </w:r>
      <w:proofErr w:type="gramEnd"/>
      <w:r w:rsidRPr="00E007CE">
        <w:rPr>
          <w:rFonts w:ascii="Arial" w:hAnsi="Arial" w:cs="Arial"/>
        </w:rPr>
        <w:t xml:space="preserve"> toner por equipamento). </w:t>
      </w:r>
    </w:p>
    <w:p w:rsidR="00A90E2C" w:rsidRPr="00E007CE" w:rsidRDefault="00A90E2C" w:rsidP="00A90E2C">
      <w:pPr>
        <w:spacing w:after="0"/>
        <w:jc w:val="both"/>
        <w:rPr>
          <w:rFonts w:ascii="Arial" w:hAnsi="Arial" w:cs="Arial"/>
        </w:rPr>
      </w:pPr>
    </w:p>
    <w:p w:rsidR="00A90E2C" w:rsidRPr="00E007CE" w:rsidRDefault="0014294D" w:rsidP="00A90E2C">
      <w:pPr>
        <w:pStyle w:val="PargrafodaLista"/>
        <w:numPr>
          <w:ilvl w:val="1"/>
          <w:numId w:val="2"/>
        </w:numPr>
        <w:tabs>
          <w:tab w:val="clear" w:pos="1152"/>
        </w:tabs>
        <w:spacing w:after="0"/>
        <w:ind w:left="567" w:hanging="567"/>
        <w:jc w:val="both"/>
        <w:rPr>
          <w:rFonts w:ascii="Arial" w:hAnsi="Arial" w:cs="Arial"/>
        </w:rPr>
      </w:pPr>
      <w:r w:rsidRPr="00E007CE">
        <w:rPr>
          <w:rFonts w:ascii="Arial" w:hAnsi="Arial" w:cs="Arial"/>
        </w:rPr>
        <w:t xml:space="preserve">A licitante vencedora deverá fornecer </w:t>
      </w:r>
      <w:r w:rsidRPr="00E007CE">
        <w:rPr>
          <w:rFonts w:ascii="Arial" w:hAnsi="Arial" w:cs="Arial"/>
          <w:u w:val="single"/>
        </w:rPr>
        <w:t>insumos originais</w:t>
      </w:r>
      <w:r w:rsidRPr="00E007CE">
        <w:rPr>
          <w:rFonts w:ascii="Arial" w:hAnsi="Arial" w:cs="Arial"/>
        </w:rPr>
        <w:t>, não sendo aceito recargas e ou insumos similares.</w:t>
      </w:r>
    </w:p>
    <w:p w:rsidR="00A90E2C" w:rsidRPr="00E007CE" w:rsidRDefault="00A90E2C" w:rsidP="00A90E2C">
      <w:pPr>
        <w:spacing w:after="0"/>
        <w:jc w:val="both"/>
        <w:rPr>
          <w:rFonts w:ascii="Arial" w:hAnsi="Arial" w:cs="Arial"/>
        </w:rPr>
      </w:pPr>
    </w:p>
    <w:p w:rsidR="0014294D" w:rsidRPr="00E007CE" w:rsidRDefault="0014294D" w:rsidP="00A90E2C">
      <w:pPr>
        <w:pStyle w:val="PargrafodaLista"/>
        <w:numPr>
          <w:ilvl w:val="1"/>
          <w:numId w:val="2"/>
        </w:numPr>
        <w:tabs>
          <w:tab w:val="clear" w:pos="1152"/>
        </w:tabs>
        <w:spacing w:after="0"/>
        <w:ind w:left="567" w:hanging="567"/>
        <w:jc w:val="both"/>
        <w:rPr>
          <w:rFonts w:ascii="Arial" w:hAnsi="Arial" w:cs="Arial"/>
        </w:rPr>
      </w:pPr>
      <w:r w:rsidRPr="00E007CE">
        <w:rPr>
          <w:rFonts w:ascii="Arial" w:hAnsi="Arial" w:cs="Arial"/>
        </w:rPr>
        <w:t>As manutenções preventivas serão realizadas mensalmente, presencialmente, nas dependências</w:t>
      </w:r>
      <w:r w:rsidR="00330EA1" w:rsidRPr="00E007CE">
        <w:rPr>
          <w:rFonts w:ascii="Arial" w:hAnsi="Arial" w:cs="Arial"/>
        </w:rPr>
        <w:t xml:space="preserve"> da Prefeitura Municipal de Ijuí</w:t>
      </w:r>
      <w:r w:rsidRPr="00E007CE">
        <w:rPr>
          <w:rFonts w:ascii="Arial" w:hAnsi="Arial" w:cs="Arial"/>
        </w:rPr>
        <w:t>,</w:t>
      </w:r>
      <w:r w:rsidR="00330EA1" w:rsidRPr="00E007CE">
        <w:rPr>
          <w:rFonts w:ascii="Arial" w:hAnsi="Arial" w:cs="Arial"/>
        </w:rPr>
        <w:t xml:space="preserve"> ou seja, conforme as instalações em cada Secretária requisitante,</w:t>
      </w:r>
      <w:r w:rsidRPr="00E007CE">
        <w:rPr>
          <w:rFonts w:ascii="Arial" w:hAnsi="Arial" w:cs="Arial"/>
        </w:rPr>
        <w:t xml:space="preserve"> com data a ser pré-acordada entre as duas partes.</w:t>
      </w:r>
    </w:p>
    <w:p w:rsidR="00911717" w:rsidRPr="00E007CE" w:rsidRDefault="00911717" w:rsidP="00911717">
      <w:pPr>
        <w:overflowPunct w:val="0"/>
        <w:autoSpaceDE w:val="0"/>
        <w:autoSpaceDN w:val="0"/>
        <w:adjustRightInd w:val="0"/>
        <w:spacing w:after="0" w:line="240" w:lineRule="auto"/>
        <w:jc w:val="both"/>
        <w:textAlignment w:val="baseline"/>
        <w:rPr>
          <w:rFonts w:ascii="Arial" w:hAnsi="Arial" w:cs="Arial"/>
          <w:color w:val="000000"/>
        </w:rPr>
      </w:pPr>
    </w:p>
    <w:p w:rsidR="00911717" w:rsidRPr="00E007CE" w:rsidRDefault="00911717" w:rsidP="0091171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E007CE">
        <w:rPr>
          <w:rFonts w:ascii="Arial" w:hAnsi="Arial" w:cs="Arial"/>
          <w:b/>
          <w:bCs/>
        </w:rPr>
        <w:t>DO CONTROLE E DAS ALTERAÇÕES DE PREÇOS</w:t>
      </w:r>
    </w:p>
    <w:p w:rsidR="00911717" w:rsidRPr="00E007CE" w:rsidRDefault="00911717" w:rsidP="0091171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rPr>
        <w:t>Durante a vigência da Ata, os preços registrados serão fixos e irreajustáveis, exceto nas hipóteses decorrentes e devidamente comprovadas, nas situações previstas na alínea “d” do inciso II do art. 65 da Lei nº 8.666/93 ou de redução dos preços praticados no mercado.</w:t>
      </w:r>
    </w:p>
    <w:p w:rsidR="00911717" w:rsidRPr="00E007CE" w:rsidRDefault="00911717" w:rsidP="00911717">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911717" w:rsidRPr="00E007CE" w:rsidRDefault="00911717" w:rsidP="0091171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rPr>
        <w:t xml:space="preserve">Mesmo comprovada </w:t>
      </w:r>
      <w:proofErr w:type="gramStart"/>
      <w:r w:rsidRPr="00E007CE">
        <w:rPr>
          <w:rFonts w:ascii="Arial" w:hAnsi="Arial" w:cs="Arial"/>
        </w:rPr>
        <w:t>a</w:t>
      </w:r>
      <w:proofErr w:type="gramEnd"/>
      <w:r w:rsidRPr="00E007CE">
        <w:rPr>
          <w:rFonts w:ascii="Arial" w:hAnsi="Arial" w:cs="Arial"/>
        </w:rPr>
        <w:t xml:space="preserve"> ocorrência de situação prevista na alínea “d” do inciso II do art. 65 da Lei nº 8.666/93, a Administração, se julgar conveniente, poderá optar por cancelar a Ata e iniciar outro processo licitatório.</w:t>
      </w:r>
    </w:p>
    <w:p w:rsidR="00911717" w:rsidRPr="00E007CE" w:rsidRDefault="00911717" w:rsidP="00911717">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911717" w:rsidRPr="00E007CE" w:rsidRDefault="00911717" w:rsidP="0091171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rPr>
        <w:t>Comprovada a redução dos preços praticados no mercado nas mesmas condições do registro, e, definido o novo preço máximo a ser pago pela Administração, o licitante registrado será convocado pelo Município de Ijuí – Poder Executivo para a devida alteração do valor registrado em Ata.</w:t>
      </w:r>
    </w:p>
    <w:p w:rsidR="00911717" w:rsidRPr="00E007CE" w:rsidRDefault="00911717" w:rsidP="00911717">
      <w:pPr>
        <w:autoSpaceDE w:val="0"/>
        <w:autoSpaceDN w:val="0"/>
        <w:adjustRightInd w:val="0"/>
        <w:spacing w:after="0" w:line="240" w:lineRule="auto"/>
        <w:jc w:val="both"/>
        <w:rPr>
          <w:rFonts w:ascii="Arial" w:hAnsi="Arial" w:cs="Arial"/>
        </w:rPr>
      </w:pPr>
    </w:p>
    <w:p w:rsidR="00911717" w:rsidRPr="00E007CE" w:rsidRDefault="00911717" w:rsidP="0091171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E007CE">
        <w:rPr>
          <w:rFonts w:ascii="Arial" w:hAnsi="Arial" w:cs="Arial"/>
          <w:b/>
          <w:bCs/>
        </w:rPr>
        <w:t>CANCELAMENTO DO REGISTRO DE PREÇO DO PROPONENTE</w:t>
      </w:r>
    </w:p>
    <w:p w:rsidR="00911717" w:rsidRPr="00E007CE" w:rsidRDefault="00911717" w:rsidP="0091171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rPr>
        <w:t xml:space="preserve">O licitante terá o seu registro de preço cancelado na Ata, por intermédio de processo administrativo específico, assegurado </w:t>
      </w:r>
      <w:proofErr w:type="gramStart"/>
      <w:r w:rsidRPr="00E007CE">
        <w:rPr>
          <w:rFonts w:ascii="Arial" w:hAnsi="Arial" w:cs="Arial"/>
        </w:rPr>
        <w:t>o contraditório e ampla defesa</w:t>
      </w:r>
      <w:proofErr w:type="gramEnd"/>
      <w:r w:rsidRPr="00E007CE">
        <w:rPr>
          <w:rFonts w:ascii="Arial" w:hAnsi="Arial" w:cs="Arial"/>
        </w:rPr>
        <w:t>:</w:t>
      </w:r>
    </w:p>
    <w:p w:rsidR="00911717" w:rsidRPr="00E007CE" w:rsidRDefault="00911717" w:rsidP="00911717">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911717" w:rsidRPr="00E007CE" w:rsidRDefault="00911717" w:rsidP="00911717">
      <w:pPr>
        <w:numPr>
          <w:ilvl w:val="2"/>
          <w:numId w:val="2"/>
        </w:numPr>
        <w:tabs>
          <w:tab w:val="clear" w:pos="1584"/>
          <w:tab w:val="num" w:pos="624"/>
          <w:tab w:val="num" w:pos="1497"/>
        </w:tabs>
        <w:overflowPunct w:val="0"/>
        <w:autoSpaceDE w:val="0"/>
        <w:autoSpaceDN w:val="0"/>
        <w:adjustRightInd w:val="0"/>
        <w:spacing w:after="0" w:line="240" w:lineRule="auto"/>
        <w:ind w:left="546" w:hanging="546"/>
        <w:jc w:val="both"/>
        <w:textAlignment w:val="baseline"/>
        <w:rPr>
          <w:rFonts w:ascii="Arial" w:hAnsi="Arial" w:cs="Arial"/>
          <w:color w:val="000000"/>
        </w:rPr>
      </w:pPr>
      <w:proofErr w:type="gramStart"/>
      <w:r w:rsidRPr="00E007CE">
        <w:rPr>
          <w:rFonts w:ascii="Arial" w:hAnsi="Arial" w:cs="Arial"/>
        </w:rPr>
        <w:t>A pedido</w:t>
      </w:r>
      <w:proofErr w:type="gramEnd"/>
      <w:r w:rsidRPr="00E007CE">
        <w:rPr>
          <w:rFonts w:ascii="Arial" w:hAnsi="Arial" w:cs="Arial"/>
        </w:rPr>
        <w:t>, quando:</w:t>
      </w:r>
    </w:p>
    <w:p w:rsidR="00911717" w:rsidRPr="00E007CE" w:rsidRDefault="00911717" w:rsidP="00911717">
      <w:pPr>
        <w:autoSpaceDE w:val="0"/>
        <w:autoSpaceDN w:val="0"/>
        <w:adjustRightInd w:val="0"/>
        <w:spacing w:after="0" w:line="240" w:lineRule="auto"/>
        <w:ind w:left="546" w:hanging="234"/>
        <w:jc w:val="both"/>
        <w:rPr>
          <w:rFonts w:ascii="Arial" w:hAnsi="Arial" w:cs="Arial"/>
        </w:rPr>
      </w:pPr>
      <w:r w:rsidRPr="00E007CE">
        <w:rPr>
          <w:rFonts w:ascii="Arial" w:hAnsi="Arial" w:cs="Arial"/>
        </w:rPr>
        <w:t>a) Comprovar estar impossibilitado de cumprir as exigências da Ata, por ocorrência de casos fortuitos ou de força maior;</w:t>
      </w:r>
    </w:p>
    <w:p w:rsidR="00911717" w:rsidRPr="00E007CE" w:rsidRDefault="00911717" w:rsidP="00911717">
      <w:pPr>
        <w:autoSpaceDE w:val="0"/>
        <w:autoSpaceDN w:val="0"/>
        <w:adjustRightInd w:val="0"/>
        <w:spacing w:after="0" w:line="240" w:lineRule="auto"/>
        <w:ind w:left="546" w:hanging="234"/>
        <w:jc w:val="both"/>
        <w:rPr>
          <w:rFonts w:ascii="Arial" w:hAnsi="Arial" w:cs="Arial"/>
        </w:rPr>
      </w:pPr>
      <w:r w:rsidRPr="00E007CE">
        <w:rPr>
          <w:rFonts w:ascii="Arial" w:hAnsi="Arial" w:cs="Arial"/>
        </w:rPr>
        <w:t>b) O seu preço registrado se tornar, comprovadamente, inexeqüível em função da elevação dos preços de mercado, dos insumos que compõem o custo das aquisições/contratações e se a comunicação ocorrer antes do pedido de fornecimento.</w:t>
      </w:r>
    </w:p>
    <w:p w:rsidR="00911717" w:rsidRPr="00E007CE" w:rsidRDefault="00911717" w:rsidP="00911717">
      <w:pPr>
        <w:autoSpaceDE w:val="0"/>
        <w:autoSpaceDN w:val="0"/>
        <w:adjustRightInd w:val="0"/>
        <w:spacing w:after="0" w:line="240" w:lineRule="auto"/>
        <w:ind w:left="546" w:hanging="234"/>
        <w:jc w:val="both"/>
        <w:rPr>
          <w:rFonts w:ascii="Arial" w:hAnsi="Arial" w:cs="Arial"/>
        </w:rPr>
      </w:pPr>
    </w:p>
    <w:p w:rsidR="00911717" w:rsidRPr="00E007CE" w:rsidRDefault="00911717" w:rsidP="00911717">
      <w:pPr>
        <w:numPr>
          <w:ilvl w:val="2"/>
          <w:numId w:val="2"/>
        </w:numPr>
        <w:tabs>
          <w:tab w:val="clear" w:pos="1584"/>
          <w:tab w:val="num" w:pos="624"/>
          <w:tab w:val="num" w:pos="1497"/>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E007CE">
        <w:rPr>
          <w:rFonts w:ascii="Arial" w:hAnsi="Arial" w:cs="Arial"/>
        </w:rPr>
        <w:t>Por iniciativa do Município de Ijuí – Poder Executivo, quando:</w:t>
      </w:r>
    </w:p>
    <w:p w:rsidR="00911717" w:rsidRPr="00E007CE" w:rsidRDefault="00911717" w:rsidP="00911717">
      <w:pPr>
        <w:autoSpaceDE w:val="0"/>
        <w:autoSpaceDN w:val="0"/>
        <w:adjustRightInd w:val="0"/>
        <w:spacing w:after="0" w:line="240" w:lineRule="auto"/>
        <w:ind w:left="546" w:hanging="234"/>
        <w:jc w:val="both"/>
        <w:rPr>
          <w:rFonts w:ascii="Arial" w:hAnsi="Arial" w:cs="Arial"/>
        </w:rPr>
      </w:pPr>
      <w:r w:rsidRPr="00E007CE">
        <w:rPr>
          <w:rFonts w:ascii="Arial" w:hAnsi="Arial" w:cs="Arial"/>
        </w:rPr>
        <w:t>a) O licitante não aceitar reduzir o preço registrado, na hipótese deste se tornar superior àqueles praticados no mercado;</w:t>
      </w:r>
    </w:p>
    <w:p w:rsidR="00911717" w:rsidRPr="00E007CE" w:rsidRDefault="00911717" w:rsidP="00911717">
      <w:pPr>
        <w:autoSpaceDE w:val="0"/>
        <w:autoSpaceDN w:val="0"/>
        <w:adjustRightInd w:val="0"/>
        <w:spacing w:after="0" w:line="240" w:lineRule="auto"/>
        <w:ind w:left="546" w:hanging="234"/>
        <w:jc w:val="both"/>
        <w:rPr>
          <w:rFonts w:ascii="Arial" w:hAnsi="Arial" w:cs="Arial"/>
        </w:rPr>
      </w:pPr>
      <w:r w:rsidRPr="00E007CE">
        <w:rPr>
          <w:rFonts w:ascii="Arial" w:hAnsi="Arial" w:cs="Arial"/>
        </w:rPr>
        <w:t>b) Perder qualquer condição de habilitação ou qualificação técnica exigida no processo licitatório;</w:t>
      </w:r>
    </w:p>
    <w:p w:rsidR="00911717" w:rsidRPr="00E007CE" w:rsidRDefault="00911717" w:rsidP="00911717">
      <w:pPr>
        <w:autoSpaceDE w:val="0"/>
        <w:autoSpaceDN w:val="0"/>
        <w:adjustRightInd w:val="0"/>
        <w:spacing w:after="0" w:line="240" w:lineRule="auto"/>
        <w:ind w:left="546" w:hanging="234"/>
        <w:jc w:val="both"/>
        <w:rPr>
          <w:rFonts w:ascii="Arial" w:hAnsi="Arial" w:cs="Arial"/>
        </w:rPr>
      </w:pPr>
      <w:r w:rsidRPr="00E007CE">
        <w:rPr>
          <w:rFonts w:ascii="Arial" w:hAnsi="Arial" w:cs="Arial"/>
        </w:rPr>
        <w:t xml:space="preserve">c) Por razões de interesse </w:t>
      </w:r>
      <w:proofErr w:type="gramStart"/>
      <w:r w:rsidRPr="00E007CE">
        <w:rPr>
          <w:rFonts w:ascii="Arial" w:hAnsi="Arial" w:cs="Arial"/>
        </w:rPr>
        <w:t>público, devidamente motivadas e justificadas</w:t>
      </w:r>
      <w:proofErr w:type="gramEnd"/>
      <w:r w:rsidRPr="00E007CE">
        <w:rPr>
          <w:rFonts w:ascii="Arial" w:hAnsi="Arial" w:cs="Arial"/>
        </w:rPr>
        <w:t>;</w:t>
      </w:r>
    </w:p>
    <w:p w:rsidR="00911717" w:rsidRPr="00E007CE" w:rsidRDefault="00911717" w:rsidP="00911717">
      <w:pPr>
        <w:autoSpaceDE w:val="0"/>
        <w:autoSpaceDN w:val="0"/>
        <w:adjustRightInd w:val="0"/>
        <w:spacing w:after="0" w:line="240" w:lineRule="auto"/>
        <w:ind w:left="546" w:hanging="234"/>
        <w:jc w:val="both"/>
        <w:rPr>
          <w:rFonts w:ascii="Arial" w:hAnsi="Arial" w:cs="Arial"/>
        </w:rPr>
      </w:pPr>
      <w:r w:rsidRPr="00E007CE">
        <w:rPr>
          <w:rFonts w:ascii="Arial" w:hAnsi="Arial" w:cs="Arial"/>
        </w:rPr>
        <w:t>d) Não cumprir as obrigações decorrentes da Ata de Registro de Preço;</w:t>
      </w:r>
    </w:p>
    <w:p w:rsidR="00911717" w:rsidRPr="00E007CE" w:rsidRDefault="00911717" w:rsidP="00911717">
      <w:pPr>
        <w:autoSpaceDE w:val="0"/>
        <w:autoSpaceDN w:val="0"/>
        <w:adjustRightInd w:val="0"/>
        <w:spacing w:after="0" w:line="240" w:lineRule="auto"/>
        <w:ind w:left="546" w:hanging="234"/>
        <w:jc w:val="both"/>
        <w:rPr>
          <w:rFonts w:ascii="Arial" w:hAnsi="Arial" w:cs="Arial"/>
        </w:rPr>
      </w:pPr>
      <w:r w:rsidRPr="00E007CE">
        <w:rPr>
          <w:rFonts w:ascii="Arial" w:hAnsi="Arial" w:cs="Arial"/>
        </w:rPr>
        <w:t>e) Não comparecer ou se recusar a retirar, no prazo estabelecido, os pedidos decorrentes da Ata de Registro de Preço;</w:t>
      </w:r>
    </w:p>
    <w:p w:rsidR="00911717" w:rsidRPr="00E007CE" w:rsidRDefault="00911717" w:rsidP="00911717">
      <w:pPr>
        <w:autoSpaceDE w:val="0"/>
        <w:autoSpaceDN w:val="0"/>
        <w:adjustRightInd w:val="0"/>
        <w:spacing w:after="0" w:line="240" w:lineRule="auto"/>
        <w:ind w:left="546" w:hanging="234"/>
        <w:jc w:val="both"/>
        <w:rPr>
          <w:rFonts w:ascii="Arial" w:hAnsi="Arial" w:cs="Arial"/>
        </w:rPr>
      </w:pPr>
      <w:r w:rsidRPr="00E007CE">
        <w:rPr>
          <w:rFonts w:ascii="Arial" w:hAnsi="Arial" w:cs="Arial"/>
        </w:rPr>
        <w:lastRenderedPageBreak/>
        <w:t>f) Caracterizada qualquer hipótese de inexecução total ou parcial das condições estabelecidas na Ata de Registro de Preço ou nos pedidos dela decorrentes.</w:t>
      </w:r>
    </w:p>
    <w:p w:rsidR="00911717" w:rsidRPr="00E007CE" w:rsidRDefault="00911717" w:rsidP="00911717">
      <w:pPr>
        <w:autoSpaceDE w:val="0"/>
        <w:autoSpaceDN w:val="0"/>
        <w:adjustRightInd w:val="0"/>
        <w:spacing w:after="0" w:line="240" w:lineRule="auto"/>
        <w:ind w:left="546" w:hanging="234"/>
        <w:jc w:val="both"/>
        <w:rPr>
          <w:rFonts w:ascii="Arial" w:hAnsi="Arial" w:cs="Arial"/>
        </w:rPr>
      </w:pPr>
      <w:r w:rsidRPr="00E007CE">
        <w:rPr>
          <w:rFonts w:ascii="Arial" w:hAnsi="Arial" w:cs="Arial"/>
        </w:rPr>
        <w:t xml:space="preserve">g) Em qualquer das hipóteses acima, concluído o processo, o Município de Ijuí – Poder Executivo fará o devido </w:t>
      </w:r>
      <w:proofErr w:type="spellStart"/>
      <w:r w:rsidRPr="00E007CE">
        <w:rPr>
          <w:rFonts w:ascii="Arial" w:hAnsi="Arial" w:cs="Arial"/>
        </w:rPr>
        <w:t>apostilamento</w:t>
      </w:r>
      <w:proofErr w:type="spellEnd"/>
      <w:r w:rsidRPr="00E007CE">
        <w:rPr>
          <w:rFonts w:ascii="Arial" w:hAnsi="Arial" w:cs="Arial"/>
        </w:rPr>
        <w:t xml:space="preserve"> na Ata de Registro de Preço e informará aos licitantes a nova ordem de registro.</w:t>
      </w:r>
    </w:p>
    <w:p w:rsidR="00911717" w:rsidRPr="00E007CE" w:rsidRDefault="00911717" w:rsidP="00911717">
      <w:pPr>
        <w:autoSpaceDE w:val="0"/>
        <w:autoSpaceDN w:val="0"/>
        <w:adjustRightInd w:val="0"/>
        <w:spacing w:after="0" w:line="240" w:lineRule="auto"/>
        <w:jc w:val="both"/>
        <w:rPr>
          <w:rFonts w:ascii="Arial" w:hAnsi="Arial" w:cs="Arial"/>
        </w:rPr>
      </w:pPr>
    </w:p>
    <w:p w:rsidR="00911717" w:rsidRPr="00E007CE" w:rsidRDefault="00911717" w:rsidP="0091171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E007CE">
        <w:rPr>
          <w:rFonts w:ascii="Arial" w:hAnsi="Arial" w:cs="Arial"/>
          <w:b/>
          <w:bCs/>
        </w:rPr>
        <w:t>PROPONENTE DO CANCELAMENTO AUTOMÁTICO DO REGISTRO DE PREÇO</w:t>
      </w:r>
    </w:p>
    <w:p w:rsidR="00911717" w:rsidRPr="00E007CE" w:rsidRDefault="00911717" w:rsidP="0091171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rPr>
        <w:t>A Ata de Registro de Preço, decorrente desta licitação, será cancelada automaticamente:</w:t>
      </w:r>
    </w:p>
    <w:p w:rsidR="00911717" w:rsidRPr="00E007CE" w:rsidRDefault="00911717" w:rsidP="00911717">
      <w:pPr>
        <w:autoSpaceDE w:val="0"/>
        <w:autoSpaceDN w:val="0"/>
        <w:adjustRightInd w:val="0"/>
        <w:spacing w:after="0" w:line="240" w:lineRule="auto"/>
        <w:ind w:left="546" w:hanging="234"/>
        <w:jc w:val="both"/>
        <w:rPr>
          <w:rFonts w:ascii="Arial" w:hAnsi="Arial" w:cs="Arial"/>
        </w:rPr>
      </w:pPr>
      <w:r w:rsidRPr="00E007CE">
        <w:rPr>
          <w:rFonts w:ascii="Arial" w:hAnsi="Arial" w:cs="Arial"/>
        </w:rPr>
        <w:t>a) Por decurso de prazo de vigência.</w:t>
      </w:r>
    </w:p>
    <w:p w:rsidR="00911717" w:rsidRPr="00E007CE" w:rsidRDefault="00911717" w:rsidP="00911717">
      <w:pPr>
        <w:autoSpaceDE w:val="0"/>
        <w:autoSpaceDN w:val="0"/>
        <w:adjustRightInd w:val="0"/>
        <w:spacing w:after="0" w:line="240" w:lineRule="auto"/>
        <w:ind w:left="546" w:hanging="234"/>
        <w:jc w:val="both"/>
        <w:rPr>
          <w:rFonts w:ascii="Arial" w:hAnsi="Arial" w:cs="Arial"/>
        </w:rPr>
      </w:pPr>
      <w:r w:rsidRPr="00E007CE">
        <w:rPr>
          <w:rFonts w:ascii="Arial" w:hAnsi="Arial" w:cs="Arial"/>
        </w:rPr>
        <w:t>b) Quando não restarem licitantes registrados.</w:t>
      </w:r>
    </w:p>
    <w:p w:rsidR="00911717" w:rsidRPr="00E007CE" w:rsidRDefault="00911717" w:rsidP="00911717">
      <w:pPr>
        <w:autoSpaceDE w:val="0"/>
        <w:autoSpaceDN w:val="0"/>
        <w:adjustRightInd w:val="0"/>
        <w:spacing w:after="0" w:line="240" w:lineRule="auto"/>
        <w:jc w:val="both"/>
        <w:rPr>
          <w:rFonts w:ascii="Arial" w:hAnsi="Arial" w:cs="Arial"/>
        </w:rPr>
      </w:pPr>
    </w:p>
    <w:p w:rsidR="00911717" w:rsidRPr="00E007CE" w:rsidRDefault="00911717" w:rsidP="0091171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E007CE">
        <w:rPr>
          <w:rFonts w:ascii="Arial" w:hAnsi="Arial" w:cs="Arial"/>
          <w:b/>
          <w:bCs/>
        </w:rPr>
        <w:t>DA DOTAÇÃO</w:t>
      </w:r>
    </w:p>
    <w:p w:rsidR="00911717" w:rsidRPr="00E007CE" w:rsidRDefault="00911717" w:rsidP="0091171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rPr>
        <w:t>A despesa decorrente da contratação do objeto deste pregão correrá à conta dos recursos específicos consignados no orçamento do Município de Ijuí – Poder Executivo.</w:t>
      </w:r>
    </w:p>
    <w:p w:rsidR="00911717" w:rsidRPr="00E007CE" w:rsidRDefault="00911717" w:rsidP="00911717">
      <w:pPr>
        <w:autoSpaceDE w:val="0"/>
        <w:autoSpaceDN w:val="0"/>
        <w:adjustRightInd w:val="0"/>
        <w:spacing w:after="0" w:line="240" w:lineRule="auto"/>
        <w:jc w:val="both"/>
        <w:rPr>
          <w:rFonts w:ascii="Arial" w:hAnsi="Arial" w:cs="Arial"/>
        </w:rPr>
      </w:pPr>
    </w:p>
    <w:p w:rsidR="00911717" w:rsidRPr="00E007CE" w:rsidRDefault="00911717" w:rsidP="0091171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E007CE">
        <w:rPr>
          <w:rFonts w:ascii="Arial" w:hAnsi="Arial" w:cs="Arial"/>
          <w:b/>
          <w:bCs/>
        </w:rPr>
        <w:t>DAS OBRIGAÇÕES</w:t>
      </w:r>
    </w:p>
    <w:p w:rsidR="00911717" w:rsidRPr="00E007CE" w:rsidRDefault="00911717" w:rsidP="0091171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rPr>
        <w:t>Atender às exigências constantes deste edital e Ata de Registro de Preços, anexos.</w:t>
      </w:r>
    </w:p>
    <w:p w:rsidR="00911717" w:rsidRPr="00E007CE" w:rsidRDefault="00911717" w:rsidP="00911717">
      <w:pPr>
        <w:autoSpaceDE w:val="0"/>
        <w:autoSpaceDN w:val="0"/>
        <w:adjustRightInd w:val="0"/>
        <w:spacing w:after="0" w:line="240" w:lineRule="auto"/>
        <w:jc w:val="both"/>
        <w:rPr>
          <w:rFonts w:ascii="Arial" w:hAnsi="Arial" w:cs="Arial"/>
        </w:rPr>
      </w:pPr>
    </w:p>
    <w:p w:rsidR="00911717" w:rsidRPr="00E007CE" w:rsidRDefault="00911717" w:rsidP="0091171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E007CE">
        <w:rPr>
          <w:rFonts w:ascii="Arial" w:hAnsi="Arial" w:cs="Arial"/>
          <w:b/>
          <w:bCs/>
        </w:rPr>
        <w:t xml:space="preserve">DA </w:t>
      </w:r>
      <w:r w:rsidR="007F0912" w:rsidRPr="00E007CE">
        <w:rPr>
          <w:rFonts w:ascii="Arial" w:hAnsi="Arial" w:cs="Arial"/>
          <w:b/>
          <w:bCs/>
        </w:rPr>
        <w:t>EXECUÇÃO</w:t>
      </w:r>
    </w:p>
    <w:p w:rsidR="00911717" w:rsidRPr="00E007CE" w:rsidRDefault="007F0912" w:rsidP="00911717">
      <w:pPr>
        <w:numPr>
          <w:ilvl w:val="1"/>
          <w:numId w:val="2"/>
        </w:numPr>
        <w:tabs>
          <w:tab w:val="num" w:pos="567"/>
          <w:tab w:val="num" w:pos="1080"/>
        </w:tabs>
        <w:spacing w:after="0" w:line="240" w:lineRule="auto"/>
        <w:ind w:left="567" w:hanging="567"/>
        <w:jc w:val="both"/>
        <w:rPr>
          <w:rFonts w:ascii="Arial" w:hAnsi="Arial" w:cs="Arial"/>
        </w:rPr>
      </w:pPr>
      <w:r w:rsidRPr="00E007CE">
        <w:rPr>
          <w:rFonts w:ascii="Arial" w:hAnsi="Arial" w:cs="Arial"/>
        </w:rPr>
        <w:t xml:space="preserve">As impressoras serão locadas conforme a </w:t>
      </w:r>
      <w:r w:rsidR="00911717" w:rsidRPr="00E007CE">
        <w:rPr>
          <w:rFonts w:ascii="Arial" w:hAnsi="Arial" w:cs="Arial"/>
        </w:rPr>
        <w:t xml:space="preserve">necessidade e solicitação </w:t>
      </w:r>
      <w:r w:rsidRPr="00E007CE">
        <w:rPr>
          <w:rFonts w:ascii="Arial" w:hAnsi="Arial" w:cs="Arial"/>
        </w:rPr>
        <w:t>do órgão requisitante</w:t>
      </w:r>
      <w:r w:rsidR="00911717" w:rsidRPr="00E007CE">
        <w:rPr>
          <w:rFonts w:ascii="Arial" w:hAnsi="Arial" w:cs="Arial"/>
        </w:rPr>
        <w:t xml:space="preserve">. </w:t>
      </w:r>
    </w:p>
    <w:p w:rsidR="007F0912" w:rsidRPr="00E007CE" w:rsidRDefault="007F0912" w:rsidP="007F0912">
      <w:pPr>
        <w:tabs>
          <w:tab w:val="num" w:pos="1080"/>
          <w:tab w:val="num" w:pos="1152"/>
        </w:tabs>
        <w:spacing w:after="0" w:line="240" w:lineRule="auto"/>
        <w:jc w:val="both"/>
        <w:rPr>
          <w:rFonts w:ascii="Arial" w:hAnsi="Arial" w:cs="Arial"/>
        </w:rPr>
      </w:pPr>
    </w:p>
    <w:p w:rsidR="007F0912" w:rsidRPr="00E007CE" w:rsidRDefault="007F0912" w:rsidP="007F0912">
      <w:pPr>
        <w:tabs>
          <w:tab w:val="num" w:pos="1080"/>
          <w:tab w:val="num" w:pos="1152"/>
        </w:tabs>
        <w:spacing w:after="0" w:line="240" w:lineRule="auto"/>
        <w:ind w:left="567" w:hanging="567"/>
        <w:jc w:val="both"/>
        <w:rPr>
          <w:rFonts w:ascii="Arial" w:hAnsi="Arial" w:cs="Arial"/>
        </w:rPr>
      </w:pPr>
      <w:r w:rsidRPr="00E007CE">
        <w:rPr>
          <w:rFonts w:ascii="Arial" w:hAnsi="Arial" w:cs="Arial"/>
        </w:rPr>
        <w:t xml:space="preserve">18.1.1 </w:t>
      </w:r>
      <w:r w:rsidRPr="00E007CE">
        <w:rPr>
          <w:rFonts w:ascii="Arial" w:hAnsi="Arial" w:cs="Arial"/>
          <w:szCs w:val="22"/>
        </w:rPr>
        <w:t>A Prefeitura Municipal de Ijuí reserva-se o direito de não locar a totalidade dos equipamentos descritos no objeto do edital, pois a quantia estabelecida é simples referência, e a contratação poderá se dar em menor número.</w:t>
      </w:r>
    </w:p>
    <w:p w:rsidR="00911717" w:rsidRPr="00E007CE" w:rsidRDefault="00911717" w:rsidP="00911717">
      <w:pPr>
        <w:tabs>
          <w:tab w:val="num" w:pos="1080"/>
          <w:tab w:val="num" w:pos="1152"/>
        </w:tabs>
        <w:spacing w:after="0" w:line="240" w:lineRule="auto"/>
        <w:ind w:left="567"/>
        <w:jc w:val="both"/>
        <w:rPr>
          <w:rFonts w:ascii="Arial" w:hAnsi="Arial" w:cs="Arial"/>
        </w:rPr>
      </w:pPr>
    </w:p>
    <w:p w:rsidR="007F0912" w:rsidRPr="00E007CE" w:rsidRDefault="007F0912" w:rsidP="007F0912">
      <w:pPr>
        <w:pStyle w:val="PargrafodaLista"/>
        <w:numPr>
          <w:ilvl w:val="1"/>
          <w:numId w:val="2"/>
        </w:numPr>
        <w:tabs>
          <w:tab w:val="clear" w:pos="1152"/>
          <w:tab w:val="num" w:pos="567"/>
        </w:tabs>
        <w:ind w:left="567" w:right="-2" w:hanging="567"/>
        <w:jc w:val="both"/>
        <w:rPr>
          <w:rFonts w:ascii="Arial" w:hAnsi="Arial" w:cs="Arial"/>
          <w:szCs w:val="22"/>
        </w:rPr>
      </w:pPr>
      <w:r w:rsidRPr="00E007CE">
        <w:rPr>
          <w:rFonts w:ascii="Arial" w:hAnsi="Arial" w:cs="Arial"/>
          <w:szCs w:val="22"/>
        </w:rPr>
        <w:t>A instalação dos equipamentos deve ser feita pela licitante vencedora sob a fiscalização do Setor de Informática da Prefeitura Municipal de Ijuí.</w:t>
      </w:r>
    </w:p>
    <w:p w:rsidR="007F0912" w:rsidRPr="00E007CE" w:rsidRDefault="007F0912" w:rsidP="007F0912">
      <w:pPr>
        <w:pStyle w:val="PargrafodaLista"/>
        <w:ind w:left="567" w:right="-2"/>
        <w:jc w:val="both"/>
        <w:rPr>
          <w:rFonts w:ascii="Arial" w:hAnsi="Arial" w:cs="Arial"/>
          <w:szCs w:val="22"/>
        </w:rPr>
      </w:pPr>
    </w:p>
    <w:p w:rsidR="007F0912" w:rsidRPr="00E007CE" w:rsidRDefault="007F0912" w:rsidP="007F0912">
      <w:pPr>
        <w:pStyle w:val="PargrafodaLista"/>
        <w:numPr>
          <w:ilvl w:val="1"/>
          <w:numId w:val="2"/>
        </w:numPr>
        <w:tabs>
          <w:tab w:val="clear" w:pos="1152"/>
          <w:tab w:val="num" w:pos="567"/>
        </w:tabs>
        <w:ind w:left="567" w:right="-2" w:hanging="567"/>
        <w:jc w:val="both"/>
        <w:rPr>
          <w:rFonts w:ascii="Arial" w:hAnsi="Arial" w:cs="Arial"/>
          <w:szCs w:val="22"/>
        </w:rPr>
      </w:pPr>
      <w:r w:rsidRPr="00E007CE">
        <w:rPr>
          <w:rFonts w:ascii="Arial" w:hAnsi="Arial" w:cs="Arial"/>
          <w:szCs w:val="22"/>
        </w:rPr>
        <w:t>A licitante vencedora deverá fornecer gratuitamente a quantidade de suprimentos (transformador de voltagem, toner, cilindro e demais peças e componentes) necessários para a realização das cópias/impressões a serem realizadas.</w:t>
      </w:r>
    </w:p>
    <w:p w:rsidR="007F0912" w:rsidRPr="00E007CE" w:rsidRDefault="007F0912" w:rsidP="007F0912">
      <w:pPr>
        <w:pStyle w:val="PargrafodaLista"/>
        <w:rPr>
          <w:rFonts w:ascii="Arial" w:hAnsi="Arial" w:cs="Arial"/>
          <w:szCs w:val="22"/>
        </w:rPr>
      </w:pPr>
    </w:p>
    <w:p w:rsidR="00864227" w:rsidRPr="00E007CE" w:rsidRDefault="007F0912" w:rsidP="00864227">
      <w:pPr>
        <w:pStyle w:val="PargrafodaLista"/>
        <w:numPr>
          <w:ilvl w:val="1"/>
          <w:numId w:val="2"/>
        </w:numPr>
        <w:tabs>
          <w:tab w:val="clear" w:pos="1152"/>
          <w:tab w:val="num" w:pos="567"/>
        </w:tabs>
        <w:ind w:left="567" w:right="-2" w:hanging="567"/>
        <w:jc w:val="both"/>
        <w:rPr>
          <w:rFonts w:ascii="Arial" w:hAnsi="Arial" w:cs="Arial"/>
        </w:rPr>
      </w:pPr>
      <w:r w:rsidRPr="00E007CE">
        <w:rPr>
          <w:rFonts w:ascii="Arial" w:hAnsi="Arial" w:cs="Arial"/>
          <w:szCs w:val="22"/>
        </w:rPr>
        <w:t xml:space="preserve">A licitante vencedora deverá providenciar a entrega de toner ou cilindro, bem como prestar a assistência técnica nos prazos estabelecidos neste </w:t>
      </w:r>
      <w:r w:rsidR="00114788" w:rsidRPr="00E007CE">
        <w:rPr>
          <w:rFonts w:ascii="Arial" w:hAnsi="Arial" w:cs="Arial"/>
          <w:szCs w:val="22"/>
        </w:rPr>
        <w:t>edital, conforme item 12.8</w:t>
      </w:r>
      <w:r w:rsidRPr="00E007CE">
        <w:rPr>
          <w:rFonts w:ascii="Arial" w:hAnsi="Arial" w:cs="Arial"/>
          <w:szCs w:val="22"/>
        </w:rPr>
        <w:t xml:space="preserve">. </w:t>
      </w:r>
    </w:p>
    <w:p w:rsidR="00330EA1" w:rsidRPr="00E007CE" w:rsidRDefault="00330EA1" w:rsidP="00330EA1">
      <w:pPr>
        <w:pStyle w:val="PargrafodaLista"/>
        <w:rPr>
          <w:rFonts w:ascii="Arial" w:hAnsi="Arial" w:cs="Arial"/>
        </w:rPr>
      </w:pPr>
    </w:p>
    <w:p w:rsidR="00864227" w:rsidRPr="00E007CE" w:rsidRDefault="00864227" w:rsidP="00864227">
      <w:pPr>
        <w:pStyle w:val="PargrafodaLista"/>
        <w:numPr>
          <w:ilvl w:val="1"/>
          <w:numId w:val="2"/>
        </w:numPr>
        <w:tabs>
          <w:tab w:val="clear" w:pos="1152"/>
          <w:tab w:val="num" w:pos="567"/>
        </w:tabs>
        <w:ind w:left="567" w:right="-2" w:hanging="567"/>
        <w:jc w:val="both"/>
        <w:rPr>
          <w:rFonts w:ascii="Arial" w:hAnsi="Arial" w:cs="Arial"/>
          <w:szCs w:val="22"/>
        </w:rPr>
      </w:pPr>
      <w:r w:rsidRPr="00E007CE">
        <w:rPr>
          <w:rFonts w:ascii="Arial" w:hAnsi="Arial" w:cs="Arial"/>
        </w:rPr>
        <w:t>Será considerado como data base para a leitura mensal dos contadores dos equipamentos, o período compreendido entre os dias 25 (vinte e ci</w:t>
      </w:r>
      <w:r w:rsidR="00856D30" w:rsidRPr="00E007CE">
        <w:rPr>
          <w:rFonts w:ascii="Arial" w:hAnsi="Arial" w:cs="Arial"/>
        </w:rPr>
        <w:t xml:space="preserve">nco) a 30 (trinta) de cada mês. </w:t>
      </w:r>
    </w:p>
    <w:p w:rsidR="00864227" w:rsidRPr="00E007CE" w:rsidRDefault="00864227" w:rsidP="00864227">
      <w:pPr>
        <w:numPr>
          <w:ilvl w:val="1"/>
          <w:numId w:val="2"/>
        </w:numPr>
        <w:tabs>
          <w:tab w:val="clear" w:pos="1152"/>
          <w:tab w:val="num" w:pos="567"/>
        </w:tabs>
        <w:suppressAutoHyphens/>
        <w:autoSpaceDE w:val="0"/>
        <w:spacing w:after="0" w:line="240" w:lineRule="auto"/>
        <w:ind w:left="567" w:right="-2" w:hanging="567"/>
        <w:jc w:val="both"/>
        <w:rPr>
          <w:rFonts w:ascii="Arial" w:hAnsi="Arial" w:cs="Arial"/>
        </w:rPr>
      </w:pPr>
      <w:r w:rsidRPr="00E007CE">
        <w:rPr>
          <w:rFonts w:ascii="Arial" w:hAnsi="Arial" w:cs="Arial"/>
        </w:rPr>
        <w:t>Para a contagem do fechamento do mês será usado o calendário nacional, contados trinta dias, a contar da data inicial de locação e assim sucessivamente.</w:t>
      </w:r>
    </w:p>
    <w:p w:rsidR="00864227" w:rsidRPr="00E007CE" w:rsidRDefault="00864227" w:rsidP="00864227">
      <w:pPr>
        <w:suppressAutoHyphens/>
        <w:autoSpaceDE w:val="0"/>
        <w:spacing w:after="0" w:line="240" w:lineRule="auto"/>
        <w:ind w:right="-2"/>
        <w:jc w:val="both"/>
        <w:rPr>
          <w:rFonts w:ascii="Arial" w:hAnsi="Arial" w:cs="Arial"/>
        </w:rPr>
      </w:pPr>
    </w:p>
    <w:p w:rsidR="00864227" w:rsidRPr="00E007CE" w:rsidRDefault="00864227" w:rsidP="00864227">
      <w:pPr>
        <w:numPr>
          <w:ilvl w:val="1"/>
          <w:numId w:val="2"/>
        </w:numPr>
        <w:tabs>
          <w:tab w:val="clear" w:pos="1152"/>
          <w:tab w:val="num" w:pos="567"/>
        </w:tabs>
        <w:suppressAutoHyphens/>
        <w:autoSpaceDE w:val="0"/>
        <w:spacing w:after="0" w:line="240" w:lineRule="auto"/>
        <w:ind w:left="567" w:right="-2" w:hanging="567"/>
        <w:jc w:val="both"/>
        <w:rPr>
          <w:rFonts w:ascii="Arial" w:hAnsi="Arial" w:cs="Arial"/>
        </w:rPr>
      </w:pPr>
      <w:r w:rsidRPr="00E007CE">
        <w:rPr>
          <w:rFonts w:ascii="Arial" w:hAnsi="Arial" w:cs="Arial"/>
        </w:rPr>
        <w:t>A tiragem da leitura será feita pelo técnico ou pessoa autorizada pelo licitante vencedor, na presença de pessoa autorizada pelo Contratante/Locador, ou por sistema de coleta automática configurado nos equipamentos.</w:t>
      </w:r>
    </w:p>
    <w:p w:rsidR="00864227" w:rsidRPr="00E007CE" w:rsidRDefault="00864227" w:rsidP="00864227">
      <w:pPr>
        <w:suppressAutoHyphens/>
        <w:autoSpaceDE w:val="0"/>
        <w:spacing w:after="0" w:line="240" w:lineRule="auto"/>
        <w:ind w:right="-2"/>
        <w:jc w:val="both"/>
        <w:rPr>
          <w:rFonts w:ascii="Arial" w:hAnsi="Arial" w:cs="Arial"/>
        </w:rPr>
      </w:pPr>
    </w:p>
    <w:p w:rsidR="00864227" w:rsidRPr="00E007CE" w:rsidRDefault="00864227" w:rsidP="00864227">
      <w:pPr>
        <w:numPr>
          <w:ilvl w:val="1"/>
          <w:numId w:val="2"/>
        </w:numPr>
        <w:tabs>
          <w:tab w:val="clear" w:pos="1152"/>
          <w:tab w:val="num" w:pos="567"/>
        </w:tabs>
        <w:suppressAutoHyphens/>
        <w:autoSpaceDE w:val="0"/>
        <w:spacing w:after="0" w:line="240" w:lineRule="auto"/>
        <w:ind w:left="567" w:right="-2" w:hanging="567"/>
        <w:jc w:val="both"/>
        <w:rPr>
          <w:rFonts w:ascii="Arial" w:hAnsi="Arial" w:cs="Arial"/>
        </w:rPr>
      </w:pPr>
      <w:r w:rsidRPr="00E007CE">
        <w:rPr>
          <w:rFonts w:ascii="Arial" w:hAnsi="Arial" w:cs="Arial"/>
        </w:rPr>
        <w:t>O custo dos serviços, manutenção e quaisquer outras despesas diretas e indiretas, incluindo deslocamento, hospedagem e alimentação são de responsabilidade da licitante vencedora.</w:t>
      </w:r>
    </w:p>
    <w:p w:rsidR="00864227" w:rsidRPr="00E007CE" w:rsidRDefault="00864227" w:rsidP="00864227">
      <w:pPr>
        <w:suppressAutoHyphens/>
        <w:autoSpaceDE w:val="0"/>
        <w:spacing w:after="0" w:line="240" w:lineRule="auto"/>
        <w:ind w:right="-2"/>
        <w:jc w:val="both"/>
        <w:rPr>
          <w:rFonts w:ascii="Arial" w:hAnsi="Arial" w:cs="Arial"/>
        </w:rPr>
      </w:pPr>
    </w:p>
    <w:p w:rsidR="00864227" w:rsidRPr="00E007CE" w:rsidRDefault="00864227" w:rsidP="00864227">
      <w:pPr>
        <w:numPr>
          <w:ilvl w:val="1"/>
          <w:numId w:val="2"/>
        </w:numPr>
        <w:tabs>
          <w:tab w:val="clear" w:pos="1152"/>
          <w:tab w:val="num" w:pos="567"/>
        </w:tabs>
        <w:suppressAutoHyphens/>
        <w:autoSpaceDE w:val="0"/>
        <w:spacing w:after="0" w:line="240" w:lineRule="auto"/>
        <w:ind w:left="567" w:right="-2" w:hanging="567"/>
        <w:jc w:val="both"/>
        <w:rPr>
          <w:rFonts w:ascii="Arial" w:hAnsi="Arial" w:cs="Arial"/>
        </w:rPr>
      </w:pPr>
      <w:r w:rsidRPr="00E007CE">
        <w:rPr>
          <w:rFonts w:ascii="Arial" w:hAnsi="Arial" w:cs="Arial"/>
        </w:rPr>
        <w:t>A licitante vencedora através de responsável técnico, previamente identificado na recepção e contatado juntamente a Secretaria Requisitante, terá livre acesso aos equipamentos para execução de manutenção, que estarão à disposição nos horários de funcionamento da Prefeitura Municipal de Ijuí e durante o tempo necessário para consertos e testes de verificação.</w:t>
      </w:r>
    </w:p>
    <w:p w:rsidR="00864227" w:rsidRPr="00E007CE" w:rsidRDefault="00864227" w:rsidP="00864227">
      <w:pPr>
        <w:suppressAutoHyphens/>
        <w:autoSpaceDE w:val="0"/>
        <w:spacing w:after="0" w:line="240" w:lineRule="auto"/>
        <w:ind w:right="-2"/>
        <w:jc w:val="both"/>
        <w:rPr>
          <w:rFonts w:ascii="Arial" w:hAnsi="Arial" w:cs="Arial"/>
        </w:rPr>
      </w:pPr>
    </w:p>
    <w:p w:rsidR="00864227" w:rsidRPr="00E007CE" w:rsidRDefault="00864227" w:rsidP="00864227">
      <w:pPr>
        <w:numPr>
          <w:ilvl w:val="1"/>
          <w:numId w:val="2"/>
        </w:numPr>
        <w:tabs>
          <w:tab w:val="clear" w:pos="1152"/>
          <w:tab w:val="num" w:pos="567"/>
        </w:tabs>
        <w:suppressAutoHyphens/>
        <w:autoSpaceDE w:val="0"/>
        <w:spacing w:after="0" w:line="240" w:lineRule="auto"/>
        <w:ind w:left="567" w:right="-2" w:hanging="567"/>
        <w:jc w:val="both"/>
        <w:rPr>
          <w:rFonts w:ascii="Arial" w:hAnsi="Arial" w:cs="Arial"/>
        </w:rPr>
      </w:pPr>
      <w:r w:rsidRPr="00E007CE">
        <w:rPr>
          <w:rFonts w:ascii="Arial" w:hAnsi="Arial" w:cs="Arial"/>
        </w:rPr>
        <w:t>A licitante vencedora deverá manter relatório de controle de demandas/chamadas realizadas, obrigando-se inclusive a fornecer relatório mensal do volume de páginas realizadas por equipamento.</w:t>
      </w:r>
    </w:p>
    <w:p w:rsidR="00864227" w:rsidRPr="00E007CE" w:rsidRDefault="00864227" w:rsidP="00864227">
      <w:pPr>
        <w:suppressAutoHyphens/>
        <w:autoSpaceDE w:val="0"/>
        <w:spacing w:after="0" w:line="240" w:lineRule="auto"/>
        <w:ind w:left="567" w:right="-2"/>
        <w:jc w:val="both"/>
        <w:rPr>
          <w:rFonts w:ascii="Arial" w:hAnsi="Arial" w:cs="Arial"/>
        </w:rPr>
      </w:pPr>
    </w:p>
    <w:p w:rsidR="00F450A4" w:rsidRPr="00E007CE" w:rsidRDefault="00864227" w:rsidP="00F450A4">
      <w:pPr>
        <w:numPr>
          <w:ilvl w:val="1"/>
          <w:numId w:val="2"/>
        </w:numPr>
        <w:tabs>
          <w:tab w:val="clear" w:pos="1152"/>
          <w:tab w:val="num" w:pos="567"/>
        </w:tabs>
        <w:suppressAutoHyphens/>
        <w:autoSpaceDE w:val="0"/>
        <w:spacing w:after="0" w:line="240" w:lineRule="auto"/>
        <w:ind w:left="567" w:right="-2" w:hanging="567"/>
        <w:jc w:val="both"/>
        <w:rPr>
          <w:rFonts w:ascii="Arial" w:hAnsi="Arial" w:cs="Arial"/>
        </w:rPr>
      </w:pPr>
      <w:r w:rsidRPr="00E007CE">
        <w:rPr>
          <w:rFonts w:ascii="Arial" w:hAnsi="Arial" w:cs="Arial"/>
        </w:rPr>
        <w:t>A licitante vencedora assume a responsabilidade de zelar pela integridade dos equipamentos de reparar eventual dano causado aos equipamentos.</w:t>
      </w:r>
    </w:p>
    <w:p w:rsidR="00F450A4" w:rsidRPr="00E007CE" w:rsidRDefault="00F450A4" w:rsidP="00F450A4">
      <w:pPr>
        <w:suppressAutoHyphens/>
        <w:autoSpaceDE w:val="0"/>
        <w:spacing w:after="0" w:line="240" w:lineRule="auto"/>
        <w:ind w:right="-2"/>
        <w:jc w:val="both"/>
        <w:rPr>
          <w:rFonts w:ascii="Arial" w:hAnsi="Arial" w:cs="Arial"/>
        </w:rPr>
      </w:pPr>
    </w:p>
    <w:p w:rsidR="00F450A4" w:rsidRPr="00E007CE" w:rsidRDefault="00F450A4" w:rsidP="00864227">
      <w:pPr>
        <w:numPr>
          <w:ilvl w:val="1"/>
          <w:numId w:val="2"/>
        </w:numPr>
        <w:tabs>
          <w:tab w:val="clear" w:pos="1152"/>
          <w:tab w:val="num" w:pos="567"/>
        </w:tabs>
        <w:suppressAutoHyphens/>
        <w:autoSpaceDE w:val="0"/>
        <w:spacing w:after="0" w:line="240" w:lineRule="auto"/>
        <w:ind w:left="567" w:right="-2" w:hanging="567"/>
        <w:jc w:val="both"/>
        <w:rPr>
          <w:rFonts w:ascii="Arial" w:hAnsi="Arial" w:cs="Arial"/>
        </w:rPr>
      </w:pPr>
      <w:r w:rsidRPr="00E007CE">
        <w:rPr>
          <w:rFonts w:ascii="Arial" w:hAnsi="Arial" w:cs="Arial"/>
          <w:szCs w:val="22"/>
        </w:rPr>
        <w:lastRenderedPageBreak/>
        <w:t>A empresa adjudicatária deverá prestar assistência técnica necessária para reparar os equipamentos quando estes apresentarem falhas em seu funcionamento normal, conforme informações da contratante.</w:t>
      </w:r>
    </w:p>
    <w:p w:rsidR="00864227" w:rsidRPr="00E007CE" w:rsidRDefault="00864227" w:rsidP="00864227">
      <w:pPr>
        <w:suppressAutoHyphens/>
        <w:autoSpaceDE w:val="0"/>
        <w:spacing w:after="0" w:line="240" w:lineRule="auto"/>
        <w:ind w:right="-2"/>
        <w:jc w:val="both"/>
        <w:rPr>
          <w:rFonts w:ascii="Arial" w:hAnsi="Arial" w:cs="Arial"/>
        </w:rPr>
      </w:pPr>
    </w:p>
    <w:p w:rsidR="00911717" w:rsidRPr="00E007CE" w:rsidRDefault="00911717" w:rsidP="0091171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E007CE">
        <w:rPr>
          <w:rFonts w:ascii="Arial" w:hAnsi="Arial" w:cs="Arial"/>
          <w:b/>
          <w:bCs/>
        </w:rPr>
        <w:t>DO PAGAMENTO</w:t>
      </w:r>
    </w:p>
    <w:p w:rsidR="00911717" w:rsidRPr="00E007CE" w:rsidRDefault="00911717" w:rsidP="0091171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rPr>
        <w:t xml:space="preserve">Após </w:t>
      </w:r>
      <w:r w:rsidR="00F450A4" w:rsidRPr="00E007CE">
        <w:rPr>
          <w:rFonts w:ascii="Arial" w:hAnsi="Arial" w:cs="Arial"/>
        </w:rPr>
        <w:t>a execução</w:t>
      </w:r>
      <w:r w:rsidRPr="00E007CE">
        <w:rPr>
          <w:rFonts w:ascii="Arial" w:hAnsi="Arial" w:cs="Arial"/>
        </w:rPr>
        <w:t xml:space="preserve"> do objeto contratado ou parcela dele, o pagamento será realizado no prazo máximo de até 30 (trinta) dias da liquidação da documentação, conforme Capítulo II, Art. 6 º e Parágrafo 3º, Art. 8º, do DECRETO EXECUTIVO Nº 5.753, de 15 de setembro de 2015, a contar do recebimento definitivo do produto e, após apresentação, pelo órgão requisitante, da nota fiscal à Coordenadoria de Contabilidade da Secretaria da Fazenda do Município de Ijuí/RS por meio de depósito em conta-corrente, através de Ordem Bancária.</w:t>
      </w:r>
    </w:p>
    <w:p w:rsidR="00911717" w:rsidRPr="00E007CE" w:rsidRDefault="00911717" w:rsidP="00911717">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911717" w:rsidRPr="00E007CE" w:rsidRDefault="00911717" w:rsidP="0091171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rPr>
        <w:t>O pagamento somente será liberado após a apresentação da respectiva nota fiscal/</w:t>
      </w:r>
      <w:proofErr w:type="gramStart"/>
      <w:r w:rsidRPr="00E007CE">
        <w:rPr>
          <w:rFonts w:ascii="Arial" w:hAnsi="Arial" w:cs="Arial"/>
        </w:rPr>
        <w:t>fatura devidamente discriminada</w:t>
      </w:r>
      <w:proofErr w:type="gramEnd"/>
      <w:r w:rsidRPr="00E007CE">
        <w:rPr>
          <w:rFonts w:ascii="Arial" w:hAnsi="Arial" w:cs="Arial"/>
        </w:rPr>
        <w:t>, em nome do Município de Ijuí – Poder Executivo, CNPJ nº 90.738.196/0001-09.</w:t>
      </w:r>
    </w:p>
    <w:p w:rsidR="00911717" w:rsidRPr="00E007CE" w:rsidRDefault="00911717" w:rsidP="00911717">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911717" w:rsidRPr="00E007CE" w:rsidRDefault="00911717" w:rsidP="00911717">
      <w:pPr>
        <w:numPr>
          <w:ilvl w:val="2"/>
          <w:numId w:val="2"/>
        </w:numPr>
        <w:tabs>
          <w:tab w:val="clear" w:pos="1584"/>
          <w:tab w:val="num" w:pos="567"/>
          <w:tab w:val="num" w:pos="149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color w:val="000000"/>
        </w:rPr>
        <w:t xml:space="preserve">A nota fiscal deverá ainda trazer os seguintes dados </w:t>
      </w:r>
      <w:r w:rsidRPr="00E007CE">
        <w:rPr>
          <w:rFonts w:ascii="Arial" w:hAnsi="Arial" w:cs="Arial"/>
          <w:color w:val="333333"/>
          <w:lang w:eastAsia="pt-BR"/>
        </w:rPr>
        <w:t>cadastrais do Município de Ijuí:</w:t>
      </w:r>
    </w:p>
    <w:p w:rsidR="00911717" w:rsidRPr="00E007CE" w:rsidRDefault="00911717" w:rsidP="00911717">
      <w:pPr>
        <w:shd w:val="clear" w:color="auto" w:fill="FFFFFF"/>
        <w:spacing w:after="0" w:line="240" w:lineRule="auto"/>
        <w:ind w:left="567"/>
        <w:rPr>
          <w:rFonts w:ascii="Arial" w:hAnsi="Arial" w:cs="Arial"/>
          <w:color w:val="333333"/>
          <w:lang w:eastAsia="pt-BR"/>
        </w:rPr>
      </w:pPr>
      <w:r w:rsidRPr="00E007CE">
        <w:rPr>
          <w:rFonts w:ascii="Arial" w:hAnsi="Arial" w:cs="Arial"/>
          <w:color w:val="333333"/>
          <w:lang w:eastAsia="pt-BR"/>
        </w:rPr>
        <w:t>MUNICIPIO DE IJUI</w:t>
      </w:r>
    </w:p>
    <w:p w:rsidR="00911717" w:rsidRPr="00E007CE" w:rsidRDefault="00911717" w:rsidP="00911717">
      <w:pPr>
        <w:shd w:val="clear" w:color="auto" w:fill="FFFFFF"/>
        <w:spacing w:after="0" w:line="240" w:lineRule="auto"/>
        <w:ind w:left="567"/>
        <w:rPr>
          <w:rFonts w:ascii="Arial" w:hAnsi="Arial" w:cs="Arial"/>
          <w:color w:val="333333"/>
          <w:lang w:eastAsia="pt-BR"/>
        </w:rPr>
      </w:pPr>
      <w:r w:rsidRPr="00E007CE">
        <w:rPr>
          <w:rFonts w:ascii="Arial" w:hAnsi="Arial" w:cs="Arial"/>
          <w:color w:val="333333"/>
          <w:lang w:eastAsia="pt-BR"/>
        </w:rPr>
        <w:t>CNPJ 90.738.196/0001-09</w:t>
      </w:r>
    </w:p>
    <w:p w:rsidR="00911717" w:rsidRPr="00E007CE" w:rsidRDefault="00911717" w:rsidP="00911717">
      <w:pPr>
        <w:shd w:val="clear" w:color="auto" w:fill="FFFFFF"/>
        <w:spacing w:after="0" w:line="240" w:lineRule="auto"/>
        <w:ind w:left="567"/>
        <w:rPr>
          <w:rFonts w:ascii="Arial" w:hAnsi="Arial" w:cs="Arial"/>
          <w:color w:val="333333"/>
          <w:lang w:eastAsia="pt-BR"/>
        </w:rPr>
      </w:pPr>
      <w:r w:rsidRPr="00E007CE">
        <w:rPr>
          <w:rFonts w:ascii="Arial" w:hAnsi="Arial" w:cs="Arial"/>
          <w:color w:val="333333"/>
          <w:lang w:eastAsia="pt-BR"/>
        </w:rPr>
        <w:t>INSC ESTADUAL: 065/0151348</w:t>
      </w:r>
    </w:p>
    <w:p w:rsidR="00911717" w:rsidRPr="00E007CE" w:rsidRDefault="00911717" w:rsidP="00911717">
      <w:pPr>
        <w:tabs>
          <w:tab w:val="num" w:pos="1584"/>
        </w:tabs>
        <w:overflowPunct w:val="0"/>
        <w:autoSpaceDE w:val="0"/>
        <w:autoSpaceDN w:val="0"/>
        <w:adjustRightInd w:val="0"/>
        <w:spacing w:after="0" w:line="240" w:lineRule="auto"/>
        <w:jc w:val="both"/>
        <w:textAlignment w:val="baseline"/>
        <w:rPr>
          <w:rFonts w:ascii="Arial" w:hAnsi="Arial" w:cs="Arial"/>
          <w:color w:val="333333"/>
          <w:lang w:eastAsia="pt-BR"/>
        </w:rPr>
      </w:pPr>
      <w:r w:rsidRPr="00E007CE">
        <w:rPr>
          <w:rFonts w:ascii="Arial" w:hAnsi="Arial" w:cs="Arial"/>
          <w:color w:val="333333"/>
          <w:lang w:eastAsia="pt-BR"/>
        </w:rPr>
        <w:t xml:space="preserve">          Rua Benjamin Constant nº 429, centro IJUI RS 98700-000</w:t>
      </w:r>
    </w:p>
    <w:p w:rsidR="00911717" w:rsidRPr="00E007CE" w:rsidRDefault="00911717" w:rsidP="00911717">
      <w:pPr>
        <w:tabs>
          <w:tab w:val="num" w:pos="1584"/>
        </w:tabs>
        <w:overflowPunct w:val="0"/>
        <w:autoSpaceDE w:val="0"/>
        <w:autoSpaceDN w:val="0"/>
        <w:adjustRightInd w:val="0"/>
        <w:spacing w:after="0" w:line="240" w:lineRule="auto"/>
        <w:jc w:val="both"/>
        <w:textAlignment w:val="baseline"/>
        <w:rPr>
          <w:rFonts w:ascii="Arial" w:hAnsi="Arial" w:cs="Arial"/>
          <w:color w:val="333333"/>
          <w:lang w:eastAsia="pt-BR"/>
        </w:rPr>
      </w:pPr>
    </w:p>
    <w:p w:rsidR="00911717" w:rsidRPr="00E007CE" w:rsidRDefault="00911717" w:rsidP="00911717">
      <w:pPr>
        <w:numPr>
          <w:ilvl w:val="2"/>
          <w:numId w:val="2"/>
        </w:numPr>
        <w:tabs>
          <w:tab w:val="clear" w:pos="1584"/>
          <w:tab w:val="num" w:pos="567"/>
          <w:tab w:val="num" w:pos="149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rPr>
        <w:t xml:space="preserve">Os arquivos eletrônicos dos documentos fiscais (arquivo XML e a DANFE da NFE ou NFSE) deverão ser encaminhados pela empresa adjudicatária, obrigatoriamente, para o e-mail </w:t>
      </w:r>
      <w:hyperlink r:id="rId10" w:history="1">
        <w:r w:rsidRPr="00E007CE">
          <w:rPr>
            <w:rFonts w:ascii="Arial" w:hAnsi="Arial" w:cs="Arial"/>
            <w:color w:val="0000FF"/>
            <w:u w:val="single"/>
          </w:rPr>
          <w:t>xmlfornecedor@ijui.rs.gov.br</w:t>
        </w:r>
      </w:hyperlink>
      <w:r w:rsidRPr="00E007CE">
        <w:rPr>
          <w:rFonts w:ascii="Arial" w:hAnsi="Arial" w:cs="Arial"/>
        </w:rPr>
        <w:t>.</w:t>
      </w:r>
    </w:p>
    <w:p w:rsidR="00911717" w:rsidRPr="00E007CE" w:rsidRDefault="00911717" w:rsidP="00911717">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911717" w:rsidRPr="00E007CE" w:rsidRDefault="00911717" w:rsidP="0091171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rPr>
        <w:t xml:space="preserve">Apresentar juntamente com a nota fiscal/fatura o Certificado de Regularidade do FGTS, a certidão específica quanto </w:t>
      </w:r>
      <w:proofErr w:type="gramStart"/>
      <w:r w:rsidRPr="00E007CE">
        <w:rPr>
          <w:rFonts w:ascii="Arial" w:hAnsi="Arial" w:cs="Arial"/>
        </w:rPr>
        <w:t>a</w:t>
      </w:r>
      <w:proofErr w:type="gramEnd"/>
      <w:r w:rsidRPr="00E007CE">
        <w:rPr>
          <w:rFonts w:ascii="Arial" w:hAnsi="Arial" w:cs="Arial"/>
        </w:rPr>
        <w:t xml:space="preserve"> inexistência de débito de contribuições e a Certidão Conjunta de Débitos Relativos a Tributos Federais e à Dívida Ativa da União, conforme Decreto 6106/07.</w:t>
      </w:r>
    </w:p>
    <w:p w:rsidR="00911717" w:rsidRPr="00E007CE" w:rsidRDefault="00911717" w:rsidP="00911717">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911717" w:rsidRPr="00E007CE" w:rsidRDefault="00911717" w:rsidP="0091171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rPr>
        <w:t>A liberação da nota fiscal/fatura para pagamento ficará condicionada ao atestado do gestor do contrato, conforme disposto nos artigos 67 e 73 da Lei nº 8.666/93.</w:t>
      </w:r>
    </w:p>
    <w:p w:rsidR="00911717" w:rsidRPr="00E007CE" w:rsidRDefault="00911717" w:rsidP="00911717">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911717" w:rsidRPr="00E007CE" w:rsidRDefault="00911717" w:rsidP="0091171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rPr>
        <w:t>Qualquer atraso ocorrido na apresentação da nota fiscal</w:t>
      </w:r>
      <w:proofErr w:type="gramStart"/>
      <w:r w:rsidRPr="00E007CE">
        <w:rPr>
          <w:rFonts w:ascii="Arial" w:hAnsi="Arial" w:cs="Arial"/>
        </w:rPr>
        <w:t>,</w:t>
      </w:r>
      <w:r w:rsidR="00330EA1" w:rsidRPr="00E007CE">
        <w:rPr>
          <w:rFonts w:ascii="Arial" w:hAnsi="Arial" w:cs="Arial"/>
        </w:rPr>
        <w:t xml:space="preserve"> </w:t>
      </w:r>
      <w:r w:rsidRPr="00E007CE">
        <w:rPr>
          <w:rFonts w:ascii="Arial" w:hAnsi="Arial" w:cs="Arial"/>
        </w:rPr>
        <w:t>fatura</w:t>
      </w:r>
      <w:proofErr w:type="gramEnd"/>
      <w:r w:rsidRPr="00E007CE">
        <w:rPr>
          <w:rFonts w:ascii="Arial" w:hAnsi="Arial" w:cs="Arial"/>
        </w:rPr>
        <w:t xml:space="preserve"> ou dos documentos exigidos como condição para pagamento por parte da </w:t>
      </w:r>
      <w:r w:rsidRPr="00E007CE">
        <w:rPr>
          <w:rFonts w:ascii="Arial" w:hAnsi="Arial" w:cs="Arial"/>
          <w:bCs/>
        </w:rPr>
        <w:t xml:space="preserve">CONTRATADA </w:t>
      </w:r>
      <w:r w:rsidRPr="00E007CE">
        <w:rPr>
          <w:rFonts w:ascii="Arial" w:hAnsi="Arial" w:cs="Arial"/>
        </w:rPr>
        <w:t xml:space="preserve">importará em prorrogação automática do prazo de vencimento da obrigação do </w:t>
      </w:r>
      <w:r w:rsidRPr="00E007CE">
        <w:rPr>
          <w:rFonts w:ascii="Arial" w:hAnsi="Arial" w:cs="Arial"/>
          <w:bCs/>
        </w:rPr>
        <w:t>CONTRATANTE</w:t>
      </w:r>
      <w:r w:rsidRPr="00E007CE">
        <w:rPr>
          <w:rFonts w:ascii="Arial" w:hAnsi="Arial" w:cs="Arial"/>
        </w:rPr>
        <w:t>.</w:t>
      </w:r>
    </w:p>
    <w:p w:rsidR="00911717" w:rsidRPr="00E007CE" w:rsidRDefault="00911717" w:rsidP="00911717">
      <w:pPr>
        <w:autoSpaceDE w:val="0"/>
        <w:autoSpaceDN w:val="0"/>
        <w:adjustRightInd w:val="0"/>
        <w:spacing w:after="0" w:line="240" w:lineRule="auto"/>
        <w:jc w:val="both"/>
        <w:rPr>
          <w:rFonts w:ascii="Arial" w:hAnsi="Arial" w:cs="Arial"/>
        </w:rPr>
      </w:pPr>
    </w:p>
    <w:p w:rsidR="00911717" w:rsidRPr="00E007CE" w:rsidRDefault="00911717" w:rsidP="0091171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E007CE">
        <w:rPr>
          <w:rFonts w:ascii="Arial" w:hAnsi="Arial" w:cs="Arial"/>
          <w:b/>
          <w:bCs/>
        </w:rPr>
        <w:t>DAS PENALIDADES</w:t>
      </w:r>
    </w:p>
    <w:p w:rsidR="00911717" w:rsidRPr="00E007CE" w:rsidRDefault="00911717" w:rsidP="0091171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E007CE">
        <w:rPr>
          <w:rFonts w:ascii="Arial" w:hAnsi="Arial" w:cs="Arial"/>
        </w:rPr>
        <w:t xml:space="preserve">Com fulcro no artigo 7º da Lei 10.520/2002 e artigos 86 e 87 da Lei nº 8.666/93, a Administração </w:t>
      </w:r>
      <w:proofErr w:type="gramStart"/>
      <w:r w:rsidRPr="00E007CE">
        <w:rPr>
          <w:rFonts w:ascii="Arial" w:hAnsi="Arial" w:cs="Arial"/>
        </w:rPr>
        <w:t>poderá,</w:t>
      </w:r>
      <w:proofErr w:type="gramEnd"/>
      <w:r w:rsidRPr="00E007CE">
        <w:rPr>
          <w:rFonts w:ascii="Arial" w:hAnsi="Arial" w:cs="Arial"/>
        </w:rPr>
        <w:t xml:space="preserve"> garantida a prévia defesa, aplicar aos licitantes e/ou adjudicatários as seguintes penalidades, sem prejuízo das responsabilidades civil e criminal:</w:t>
      </w:r>
    </w:p>
    <w:p w:rsidR="00911717" w:rsidRPr="00E007CE" w:rsidRDefault="00911717" w:rsidP="00911717">
      <w:pPr>
        <w:autoSpaceDE w:val="0"/>
        <w:autoSpaceDN w:val="0"/>
        <w:adjustRightInd w:val="0"/>
        <w:spacing w:after="0" w:line="240" w:lineRule="auto"/>
        <w:ind w:left="546" w:hanging="234"/>
        <w:jc w:val="both"/>
        <w:rPr>
          <w:rFonts w:ascii="Arial" w:hAnsi="Arial" w:cs="Arial"/>
        </w:rPr>
      </w:pPr>
      <w:r w:rsidRPr="00E007CE">
        <w:rPr>
          <w:rFonts w:ascii="Arial" w:hAnsi="Arial" w:cs="Arial"/>
        </w:rPr>
        <w:t>a) advertência;</w:t>
      </w:r>
    </w:p>
    <w:p w:rsidR="00911717" w:rsidRPr="00E007CE" w:rsidRDefault="00911717" w:rsidP="00911717">
      <w:pPr>
        <w:autoSpaceDE w:val="0"/>
        <w:autoSpaceDN w:val="0"/>
        <w:adjustRightInd w:val="0"/>
        <w:spacing w:after="0" w:line="240" w:lineRule="auto"/>
        <w:ind w:left="546" w:hanging="234"/>
        <w:jc w:val="both"/>
        <w:rPr>
          <w:rFonts w:ascii="Arial" w:hAnsi="Arial" w:cs="Arial"/>
        </w:rPr>
      </w:pPr>
      <w:r w:rsidRPr="00E007CE">
        <w:rPr>
          <w:rFonts w:ascii="Arial" w:hAnsi="Arial" w:cs="Arial"/>
        </w:rPr>
        <w:t>b) multa, a ser recolhida no prazo máximo de 15 (quinze) dias corridos, a contar da comunicação oficial, nas seguintes hipóteses:</w:t>
      </w:r>
    </w:p>
    <w:p w:rsidR="00911717" w:rsidRPr="00E007CE" w:rsidRDefault="00911717" w:rsidP="00911717">
      <w:pPr>
        <w:autoSpaceDE w:val="0"/>
        <w:autoSpaceDN w:val="0"/>
        <w:adjustRightInd w:val="0"/>
        <w:spacing w:after="0" w:line="240" w:lineRule="auto"/>
        <w:ind w:left="546" w:hanging="234"/>
        <w:jc w:val="both"/>
        <w:rPr>
          <w:rFonts w:ascii="Arial" w:hAnsi="Arial" w:cs="Arial"/>
        </w:rPr>
      </w:pPr>
      <w:proofErr w:type="gramStart"/>
      <w:r w:rsidRPr="00E007CE">
        <w:rPr>
          <w:rFonts w:ascii="Arial" w:hAnsi="Arial" w:cs="Arial"/>
        </w:rPr>
        <w:t>b.</w:t>
      </w:r>
      <w:proofErr w:type="gramEnd"/>
      <w:r w:rsidRPr="00E007CE">
        <w:rPr>
          <w:rFonts w:ascii="Arial" w:hAnsi="Arial" w:cs="Arial"/>
        </w:rPr>
        <w:t>1 – 0,3% (zero vírgula três por cento) por dia de atraso injustificado e por descumprimento das obrigações estabelecidas neste Edital, até o máximo de 10% (dez por cento) sobre o valor total do empenho;</w:t>
      </w:r>
    </w:p>
    <w:p w:rsidR="00911717" w:rsidRPr="00E007CE" w:rsidRDefault="00911717" w:rsidP="00911717">
      <w:pPr>
        <w:autoSpaceDE w:val="0"/>
        <w:autoSpaceDN w:val="0"/>
        <w:adjustRightInd w:val="0"/>
        <w:spacing w:after="0" w:line="240" w:lineRule="auto"/>
        <w:ind w:left="546" w:hanging="234"/>
        <w:jc w:val="both"/>
        <w:rPr>
          <w:rFonts w:ascii="Arial" w:hAnsi="Arial" w:cs="Arial"/>
        </w:rPr>
      </w:pPr>
      <w:proofErr w:type="gramStart"/>
      <w:r w:rsidRPr="00E007CE">
        <w:rPr>
          <w:rFonts w:ascii="Arial" w:hAnsi="Arial" w:cs="Arial"/>
        </w:rPr>
        <w:t>b.</w:t>
      </w:r>
      <w:proofErr w:type="gramEnd"/>
      <w:r w:rsidRPr="00E007CE">
        <w:rPr>
          <w:rFonts w:ascii="Arial" w:hAnsi="Arial" w:cs="Arial"/>
        </w:rPr>
        <w:t>2 – até 10% (dez por cento) sobre o valor total do empenho, no caso de inexecução total ou 5% (cinco por cento) no caso da inexecução parcial do objeto contratado.</w:t>
      </w:r>
    </w:p>
    <w:p w:rsidR="00911717" w:rsidRPr="00E007CE" w:rsidRDefault="00911717" w:rsidP="00911717">
      <w:pPr>
        <w:autoSpaceDE w:val="0"/>
        <w:autoSpaceDN w:val="0"/>
        <w:adjustRightInd w:val="0"/>
        <w:spacing w:after="0" w:line="240" w:lineRule="auto"/>
        <w:ind w:left="546" w:hanging="234"/>
        <w:jc w:val="both"/>
        <w:rPr>
          <w:rFonts w:ascii="Arial" w:hAnsi="Arial" w:cs="Arial"/>
        </w:rPr>
      </w:pPr>
      <w:r w:rsidRPr="00E007CE">
        <w:rPr>
          <w:rFonts w:ascii="Arial" w:hAnsi="Arial" w:cs="Arial"/>
        </w:rPr>
        <w:t xml:space="preserve">c) suspensão temporária do direito de participar de licitação e impedimento de contratar com o Município de Ijuí – Poder Executivo, pelo prazo de até </w:t>
      </w:r>
      <w:proofErr w:type="gramStart"/>
      <w:r w:rsidRPr="00E007CE">
        <w:rPr>
          <w:rFonts w:ascii="Arial" w:hAnsi="Arial" w:cs="Arial"/>
        </w:rPr>
        <w:t>2</w:t>
      </w:r>
      <w:proofErr w:type="gramEnd"/>
      <w:r w:rsidRPr="00E007CE">
        <w:rPr>
          <w:rFonts w:ascii="Arial" w:hAnsi="Arial" w:cs="Arial"/>
        </w:rPr>
        <w:t xml:space="preserve"> (dois) anos;</w:t>
      </w:r>
    </w:p>
    <w:p w:rsidR="00911717" w:rsidRPr="00E007CE" w:rsidRDefault="00911717" w:rsidP="00911717">
      <w:pPr>
        <w:autoSpaceDE w:val="0"/>
        <w:autoSpaceDN w:val="0"/>
        <w:adjustRightInd w:val="0"/>
        <w:spacing w:after="0" w:line="240" w:lineRule="auto"/>
        <w:ind w:left="546" w:hanging="234"/>
        <w:jc w:val="both"/>
        <w:rPr>
          <w:rFonts w:ascii="Arial" w:hAnsi="Arial" w:cs="Arial"/>
        </w:rPr>
      </w:pPr>
      <w:r w:rsidRPr="00E007CE">
        <w:rPr>
          <w:rFonts w:ascii="Arial" w:hAnsi="Arial" w:cs="Arial"/>
        </w:rPr>
        <w:t>d) declaração de inidoneidade para licitar ou contratar com a Administração Pública, enquanto perdurarem os motivos determinantes da punição ou até que seja promovida sua reabilitação perante a própria autoridade que aplicou a penalidade.</w:t>
      </w:r>
    </w:p>
    <w:p w:rsidR="00911717" w:rsidRPr="00E007CE" w:rsidRDefault="00911717" w:rsidP="00911717">
      <w:pPr>
        <w:autoSpaceDE w:val="0"/>
        <w:autoSpaceDN w:val="0"/>
        <w:adjustRightInd w:val="0"/>
        <w:spacing w:after="0" w:line="240" w:lineRule="auto"/>
        <w:jc w:val="both"/>
        <w:rPr>
          <w:rFonts w:ascii="Arial" w:hAnsi="Arial" w:cs="Arial"/>
        </w:rPr>
      </w:pPr>
    </w:p>
    <w:p w:rsidR="00911717" w:rsidRPr="00E007CE" w:rsidRDefault="00911717" w:rsidP="0091171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E007CE">
        <w:rPr>
          <w:rFonts w:ascii="Arial" w:hAnsi="Arial" w:cs="Arial"/>
        </w:rPr>
        <w:t xml:space="preserve">Ficará impedida de licitar e de contratar com o Município de Ijuí – Poder Executivo, pelo prazo de até </w:t>
      </w:r>
      <w:proofErr w:type="gramStart"/>
      <w:r w:rsidRPr="00E007CE">
        <w:rPr>
          <w:rFonts w:ascii="Arial" w:hAnsi="Arial" w:cs="Arial"/>
        </w:rPr>
        <w:t>2</w:t>
      </w:r>
      <w:proofErr w:type="gramEnd"/>
      <w:r w:rsidRPr="00E007CE">
        <w:rPr>
          <w:rFonts w:ascii="Arial" w:hAnsi="Arial" w:cs="Arial"/>
        </w:rPr>
        <w:t xml:space="preserve"> (dois) anos e descredenciada do Registro Cadastral do Município de Ijuí o licitante que não celebrar o contrato, deixar de entregar ou apresentar documentação falsa exigida para o certame, ensejar o retardamento da execução de seu objeto, não mantiver a proposta, falhar ou fraudar na execução do </w:t>
      </w:r>
      <w:r w:rsidRPr="00E007CE">
        <w:rPr>
          <w:rFonts w:ascii="Arial" w:hAnsi="Arial" w:cs="Arial"/>
        </w:rPr>
        <w:lastRenderedPageBreak/>
        <w:t>contrato, comportar-se de modo inidôneo ou cometer fraude fiscal, sem prejuízo das multas previstas neste edital e no contrato e das demais cominações legais.</w:t>
      </w:r>
    </w:p>
    <w:p w:rsidR="00911717" w:rsidRPr="00E007CE" w:rsidRDefault="00911717" w:rsidP="00911717">
      <w:pPr>
        <w:tabs>
          <w:tab w:val="num" w:pos="1152"/>
        </w:tabs>
        <w:overflowPunct w:val="0"/>
        <w:autoSpaceDE w:val="0"/>
        <w:autoSpaceDN w:val="0"/>
        <w:adjustRightInd w:val="0"/>
        <w:spacing w:after="0" w:line="240" w:lineRule="auto"/>
        <w:jc w:val="both"/>
        <w:textAlignment w:val="baseline"/>
        <w:rPr>
          <w:rFonts w:ascii="Arial" w:hAnsi="Arial" w:cs="Arial"/>
        </w:rPr>
      </w:pPr>
    </w:p>
    <w:p w:rsidR="00911717" w:rsidRPr="00E007CE" w:rsidRDefault="00911717" w:rsidP="0091171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E007CE">
        <w:rPr>
          <w:rFonts w:ascii="Arial" w:hAnsi="Arial" w:cs="Arial"/>
        </w:rPr>
        <w:t xml:space="preserve">O valor da multa, aplicada após regular processo administrativo, acrescido de juros moratórios de 1% (um por cento) ao mês após transcurso do prazo previsto nos itens anteriores, poderá ser descontado dos pagamentos eventualmente devidos pelo Município de Ijuí – Poder </w:t>
      </w:r>
      <w:proofErr w:type="gramStart"/>
      <w:r w:rsidRPr="00E007CE">
        <w:rPr>
          <w:rFonts w:ascii="Arial" w:hAnsi="Arial" w:cs="Arial"/>
        </w:rPr>
        <w:t>Executivo ou cobrada</w:t>
      </w:r>
      <w:proofErr w:type="gramEnd"/>
      <w:r w:rsidRPr="00E007CE">
        <w:rPr>
          <w:rFonts w:ascii="Arial" w:hAnsi="Arial" w:cs="Arial"/>
        </w:rPr>
        <w:t xml:space="preserve"> judicialmente.</w:t>
      </w:r>
    </w:p>
    <w:p w:rsidR="00911717" w:rsidRPr="00E007CE" w:rsidRDefault="00911717" w:rsidP="00911717">
      <w:pPr>
        <w:tabs>
          <w:tab w:val="num" w:pos="1152"/>
        </w:tabs>
        <w:overflowPunct w:val="0"/>
        <w:autoSpaceDE w:val="0"/>
        <w:autoSpaceDN w:val="0"/>
        <w:adjustRightInd w:val="0"/>
        <w:spacing w:after="0" w:line="240" w:lineRule="auto"/>
        <w:jc w:val="both"/>
        <w:textAlignment w:val="baseline"/>
        <w:rPr>
          <w:rFonts w:ascii="Arial" w:hAnsi="Arial" w:cs="Arial"/>
        </w:rPr>
      </w:pPr>
    </w:p>
    <w:p w:rsidR="00911717" w:rsidRPr="00E007CE" w:rsidRDefault="00911717" w:rsidP="0091171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E007CE">
        <w:rPr>
          <w:rFonts w:ascii="Arial" w:hAnsi="Arial" w:cs="Arial"/>
        </w:rPr>
        <w:t>As sanções previstas nas alíneas “a”, “c” e “d” do item 20.1 e item 20.2 poderão ser aplicadas cumulativamente ou não à penalidade da alínea “b” do item 20.1.</w:t>
      </w:r>
    </w:p>
    <w:p w:rsidR="00911717" w:rsidRPr="00E007CE" w:rsidRDefault="00911717" w:rsidP="00911717">
      <w:pPr>
        <w:tabs>
          <w:tab w:val="num" w:pos="1152"/>
        </w:tabs>
        <w:overflowPunct w:val="0"/>
        <w:autoSpaceDE w:val="0"/>
        <w:autoSpaceDN w:val="0"/>
        <w:adjustRightInd w:val="0"/>
        <w:spacing w:after="0" w:line="240" w:lineRule="auto"/>
        <w:jc w:val="both"/>
        <w:textAlignment w:val="baseline"/>
        <w:rPr>
          <w:rFonts w:ascii="Arial" w:hAnsi="Arial" w:cs="Arial"/>
        </w:rPr>
      </w:pPr>
    </w:p>
    <w:p w:rsidR="00911717" w:rsidRPr="00E007CE" w:rsidRDefault="00911717" w:rsidP="0091171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E007CE">
        <w:rPr>
          <w:rFonts w:ascii="Arial" w:hAnsi="Arial" w:cs="Arial"/>
        </w:rPr>
        <w:t>A aplicação de quaisquer das penalidades previstas neste capítulo realizar-se-á em processo administrativo que assegurará o contraditório e a ampla defesa, observando-se o procedimento previsto na Lei nº 8.666/93.</w:t>
      </w:r>
    </w:p>
    <w:p w:rsidR="00911717" w:rsidRPr="00E007CE" w:rsidRDefault="00911717" w:rsidP="00911717">
      <w:pPr>
        <w:tabs>
          <w:tab w:val="num" w:pos="1152"/>
        </w:tabs>
        <w:overflowPunct w:val="0"/>
        <w:autoSpaceDE w:val="0"/>
        <w:autoSpaceDN w:val="0"/>
        <w:adjustRightInd w:val="0"/>
        <w:spacing w:after="0" w:line="240" w:lineRule="auto"/>
        <w:jc w:val="both"/>
        <w:textAlignment w:val="baseline"/>
        <w:rPr>
          <w:rFonts w:ascii="Arial" w:hAnsi="Arial" w:cs="Arial"/>
        </w:rPr>
      </w:pPr>
    </w:p>
    <w:p w:rsidR="00911717" w:rsidRPr="00E007CE" w:rsidRDefault="00911717" w:rsidP="0091171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E007CE">
        <w:rPr>
          <w:rFonts w:ascii="Arial" w:hAnsi="Arial" w:cs="Arial"/>
        </w:rPr>
        <w:t xml:space="preserve">Os recursos, quando da aplicação das penalidades previstas neste edital, exceto a penalidade do item 20.1 alínea “d”, poderão ocorrer no prazo máximo de </w:t>
      </w:r>
      <w:proofErr w:type="gramStart"/>
      <w:r w:rsidRPr="00E007CE">
        <w:rPr>
          <w:rFonts w:ascii="Arial" w:hAnsi="Arial" w:cs="Arial"/>
        </w:rPr>
        <w:t>5</w:t>
      </w:r>
      <w:proofErr w:type="gramEnd"/>
      <w:r w:rsidRPr="00E007CE">
        <w:rPr>
          <w:rFonts w:ascii="Arial" w:hAnsi="Arial" w:cs="Arial"/>
        </w:rPr>
        <w:t xml:space="preserve"> (cinco) dias úteis a contar da intimação do ato ou da lavratura da ata.</w:t>
      </w:r>
    </w:p>
    <w:p w:rsidR="00911717" w:rsidRPr="00E007CE" w:rsidRDefault="00911717" w:rsidP="00911717">
      <w:pPr>
        <w:tabs>
          <w:tab w:val="num" w:pos="1152"/>
        </w:tabs>
        <w:overflowPunct w:val="0"/>
        <w:autoSpaceDE w:val="0"/>
        <w:autoSpaceDN w:val="0"/>
        <w:adjustRightInd w:val="0"/>
        <w:spacing w:after="0" w:line="240" w:lineRule="auto"/>
        <w:jc w:val="both"/>
        <w:textAlignment w:val="baseline"/>
        <w:rPr>
          <w:rFonts w:ascii="Arial" w:hAnsi="Arial" w:cs="Arial"/>
        </w:rPr>
      </w:pPr>
    </w:p>
    <w:p w:rsidR="00911717" w:rsidRPr="00E007CE" w:rsidRDefault="00911717" w:rsidP="0091171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E007CE">
        <w:rPr>
          <w:rFonts w:ascii="Arial" w:hAnsi="Arial" w:cs="Arial"/>
        </w:rPr>
        <w:t>No caso da penalidade prevista no item 20.1 alínea “d” caberá recurso administrativo, no prazo de 10 (dez) dias a contar da intimação do ato.</w:t>
      </w:r>
    </w:p>
    <w:p w:rsidR="00911717" w:rsidRPr="00E007CE" w:rsidRDefault="00911717" w:rsidP="00911717">
      <w:pPr>
        <w:autoSpaceDE w:val="0"/>
        <w:autoSpaceDN w:val="0"/>
        <w:adjustRightInd w:val="0"/>
        <w:spacing w:after="0" w:line="240" w:lineRule="auto"/>
        <w:jc w:val="both"/>
        <w:rPr>
          <w:rFonts w:ascii="Arial" w:hAnsi="Arial" w:cs="Arial"/>
        </w:rPr>
      </w:pPr>
    </w:p>
    <w:p w:rsidR="00911717" w:rsidRPr="00E007CE" w:rsidRDefault="00911717" w:rsidP="0091171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E007CE">
        <w:rPr>
          <w:rFonts w:ascii="Arial" w:hAnsi="Arial" w:cs="Arial"/>
          <w:b/>
          <w:bCs/>
        </w:rPr>
        <w:t>DAS DISPOSIÇÕES FINAIS</w:t>
      </w:r>
    </w:p>
    <w:p w:rsidR="00911717" w:rsidRPr="00E007CE" w:rsidRDefault="00911717" w:rsidP="0091171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rPr>
        <w:t xml:space="preserve">A presente licitação somente poderá vir a ser revogada por razões de interesse público decorrente de fato superveniente </w:t>
      </w:r>
      <w:proofErr w:type="gramStart"/>
      <w:r w:rsidRPr="00E007CE">
        <w:rPr>
          <w:rFonts w:ascii="Arial" w:hAnsi="Arial" w:cs="Arial"/>
        </w:rPr>
        <w:t>devidamente comprovado, ou anulada</w:t>
      </w:r>
      <w:proofErr w:type="gramEnd"/>
      <w:r w:rsidRPr="00E007CE">
        <w:rPr>
          <w:rFonts w:ascii="Arial" w:hAnsi="Arial" w:cs="Arial"/>
        </w:rPr>
        <w:t xml:space="preserve"> no todo ou em parte por ilegalidade de ofício ou por provocação de terceiros, mediante parecer escrito e devidamente fundamentado.</w:t>
      </w:r>
    </w:p>
    <w:p w:rsidR="00911717" w:rsidRPr="00E007CE" w:rsidRDefault="00911717" w:rsidP="00911717">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911717" w:rsidRPr="00E007CE" w:rsidRDefault="00911717" w:rsidP="0091171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rPr>
        <w:t>O objeto da presente licitação poderá sofrer acréscimos ou supressões, conforme previsto no § 1º, art. 65, Lei nº 8.666/93 e § 2º, inciso II, art. 65, Lei nº 9.648/98.</w:t>
      </w:r>
    </w:p>
    <w:p w:rsidR="00911717" w:rsidRPr="00E007CE" w:rsidRDefault="00911717" w:rsidP="00911717">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911717" w:rsidRPr="00E007CE" w:rsidRDefault="00911717" w:rsidP="0091171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rPr>
        <w:t>Se o licitante vencedora deixar de aceitar ou não retirar a nota de empenho/assinar a ata, dentro de 05 (cinco) dias úteis contados da data de recebimento da notificação, e sem justificativa por escrito e aceita pela Coordenadoria de Compras (COPAM), restará caduco o seu direito de vencedor, sujeitando-se às penalidades aludidas neste edital.</w:t>
      </w:r>
    </w:p>
    <w:p w:rsidR="00911717" w:rsidRPr="00E007CE" w:rsidRDefault="00911717" w:rsidP="00911717">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911717" w:rsidRPr="00E007CE" w:rsidRDefault="00911717" w:rsidP="0091171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rPr>
        <w:t>A pregoeira, no interesse da Administração, poderá relevar omissões puramente formais observadas na documentação e proposta, desde que não contrariem a legislação vigente e não comprometa a lisura da licitação, sendo possível a promoção de diligência destinada a esclarecer ou a complementar a instrução do processo.</w:t>
      </w:r>
    </w:p>
    <w:p w:rsidR="00911717" w:rsidRPr="00E007CE" w:rsidRDefault="00911717" w:rsidP="00911717">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911717" w:rsidRPr="00E007CE" w:rsidRDefault="00911717" w:rsidP="0091171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rPr>
        <w:t>Nenhuma indenização será devida aos licitantes pela elaboração e/ou apresentação de documentação relativa ao presente Edital.</w:t>
      </w:r>
    </w:p>
    <w:p w:rsidR="00911717" w:rsidRPr="00E007CE" w:rsidRDefault="00911717" w:rsidP="00911717">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911717" w:rsidRPr="00E007CE" w:rsidRDefault="00911717" w:rsidP="0091171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rPr>
        <w:t>Transcorrido o prazo recursal e decidido os recursos eventualmente interpostos, será o resultado da licitação submetido ao Prefeito Municipal para o procedimento de homologação.</w:t>
      </w:r>
    </w:p>
    <w:p w:rsidR="00911717" w:rsidRPr="00E007CE" w:rsidRDefault="00911717" w:rsidP="00911717">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911717" w:rsidRPr="00E007CE" w:rsidRDefault="00911717" w:rsidP="0091171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E007CE">
        <w:rPr>
          <w:rFonts w:ascii="Arial" w:hAnsi="Arial" w:cs="Arial"/>
        </w:rPr>
        <w:t>Independente de declaração expressa, a simples participação nesta licitação implica em aceitação plena das condições estipuladas neste Edital, decaindo do direito de impugnar os seus termos o licitante que, tendo-o aceito sem objeção, vier, após o julgamento desfavorável, apresentar falhas e irregularidades que o viciem.</w:t>
      </w:r>
    </w:p>
    <w:p w:rsidR="00911717" w:rsidRPr="00E007CE" w:rsidRDefault="00911717" w:rsidP="00911717">
      <w:pPr>
        <w:overflowPunct w:val="0"/>
        <w:autoSpaceDE w:val="0"/>
        <w:autoSpaceDN w:val="0"/>
        <w:adjustRightInd w:val="0"/>
        <w:spacing w:after="0" w:line="240" w:lineRule="auto"/>
        <w:ind w:left="709" w:hanging="709"/>
        <w:jc w:val="both"/>
        <w:textAlignment w:val="baseline"/>
        <w:rPr>
          <w:rFonts w:ascii="Arial" w:hAnsi="Arial" w:cs="Arial"/>
        </w:rPr>
      </w:pPr>
    </w:p>
    <w:p w:rsidR="00911717" w:rsidRPr="00E007CE" w:rsidRDefault="00911717" w:rsidP="0091171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E007CE">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08h30min às 11h30min e 13h30min às 17h00min, pelo telefone (55) 3331-8227 e/ou telefone/fax (55) 3331-8219 ou no site </w:t>
      </w:r>
      <w:hyperlink r:id="rId11" w:history="1">
        <w:r w:rsidRPr="00E007CE">
          <w:rPr>
            <w:rFonts w:ascii="Arial" w:hAnsi="Arial" w:cs="Arial"/>
            <w:color w:val="0000FF"/>
            <w:u w:val="single"/>
          </w:rPr>
          <w:t>www.ijui.rs.gov.br</w:t>
        </w:r>
      </w:hyperlink>
      <w:r w:rsidRPr="00E007CE">
        <w:rPr>
          <w:rFonts w:ascii="Arial" w:hAnsi="Arial" w:cs="Arial"/>
        </w:rPr>
        <w:t>, no link “Licitações”.</w:t>
      </w:r>
    </w:p>
    <w:p w:rsidR="00911717" w:rsidRPr="00E007CE" w:rsidRDefault="00911717" w:rsidP="00911717">
      <w:pPr>
        <w:overflowPunct w:val="0"/>
        <w:autoSpaceDE w:val="0"/>
        <w:autoSpaceDN w:val="0"/>
        <w:adjustRightInd w:val="0"/>
        <w:spacing w:after="0" w:line="240" w:lineRule="auto"/>
        <w:ind w:left="709" w:hanging="709"/>
        <w:jc w:val="both"/>
        <w:textAlignment w:val="baseline"/>
        <w:rPr>
          <w:rFonts w:ascii="Arial" w:hAnsi="Arial" w:cs="Arial"/>
        </w:rPr>
      </w:pPr>
    </w:p>
    <w:p w:rsidR="00911717" w:rsidRPr="00E007CE" w:rsidRDefault="00911717" w:rsidP="00911717">
      <w:pPr>
        <w:overflowPunct w:val="0"/>
        <w:autoSpaceDE w:val="0"/>
        <w:autoSpaceDN w:val="0"/>
        <w:adjustRightInd w:val="0"/>
        <w:spacing w:after="0" w:line="240" w:lineRule="auto"/>
        <w:ind w:left="709" w:hanging="709"/>
        <w:jc w:val="both"/>
        <w:textAlignment w:val="baseline"/>
        <w:rPr>
          <w:rFonts w:ascii="Arial" w:hAnsi="Arial" w:cs="Arial"/>
        </w:rPr>
      </w:pPr>
    </w:p>
    <w:p w:rsidR="00911717" w:rsidRPr="00E007CE" w:rsidRDefault="00911717" w:rsidP="0091171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E007CE">
        <w:rPr>
          <w:rFonts w:ascii="Arial" w:hAnsi="Arial" w:cs="Arial"/>
          <w:b/>
          <w:bCs/>
        </w:rPr>
        <w:t>ANEXOS</w:t>
      </w:r>
    </w:p>
    <w:p w:rsidR="00911717" w:rsidRPr="00E007CE" w:rsidRDefault="00911717" w:rsidP="0091171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E007CE">
        <w:rPr>
          <w:rFonts w:ascii="Arial" w:hAnsi="Arial" w:cs="Arial"/>
        </w:rPr>
        <w:t>Fazem parte deste edital os seguintes anexos:</w:t>
      </w:r>
    </w:p>
    <w:p w:rsidR="00911717" w:rsidRPr="00E007CE" w:rsidRDefault="00911717" w:rsidP="00911717">
      <w:pPr>
        <w:tabs>
          <w:tab w:val="num" w:pos="1152"/>
        </w:tabs>
        <w:overflowPunct w:val="0"/>
        <w:autoSpaceDE w:val="0"/>
        <w:autoSpaceDN w:val="0"/>
        <w:adjustRightInd w:val="0"/>
        <w:spacing w:after="0" w:line="240" w:lineRule="auto"/>
        <w:ind w:left="567"/>
        <w:jc w:val="both"/>
        <w:textAlignment w:val="baseline"/>
        <w:rPr>
          <w:rFonts w:ascii="Arial" w:hAnsi="Arial" w:cs="Arial"/>
        </w:rPr>
      </w:pPr>
    </w:p>
    <w:tbl>
      <w:tblPr>
        <w:tblW w:w="9072" w:type="dxa"/>
        <w:tblInd w:w="637" w:type="dxa"/>
        <w:tblCellMar>
          <w:left w:w="70" w:type="dxa"/>
          <w:right w:w="70" w:type="dxa"/>
        </w:tblCellMar>
        <w:tblLook w:val="0000" w:firstRow="0" w:lastRow="0" w:firstColumn="0" w:lastColumn="0" w:noHBand="0" w:noVBand="0"/>
      </w:tblPr>
      <w:tblGrid>
        <w:gridCol w:w="1404"/>
        <w:gridCol w:w="7668"/>
      </w:tblGrid>
      <w:tr w:rsidR="00911717" w:rsidRPr="00E007CE" w:rsidTr="00A90E2C">
        <w:tc>
          <w:tcPr>
            <w:tcW w:w="1404" w:type="dxa"/>
          </w:tcPr>
          <w:p w:rsidR="00911717" w:rsidRPr="00E007CE" w:rsidRDefault="00911717" w:rsidP="00A90E2C">
            <w:pPr>
              <w:overflowPunct w:val="0"/>
              <w:autoSpaceDE w:val="0"/>
              <w:autoSpaceDN w:val="0"/>
              <w:adjustRightInd w:val="0"/>
              <w:spacing w:after="0" w:line="240" w:lineRule="auto"/>
              <w:jc w:val="both"/>
              <w:textAlignment w:val="baseline"/>
              <w:rPr>
                <w:rFonts w:ascii="Arial" w:hAnsi="Arial" w:cs="Arial"/>
              </w:rPr>
            </w:pPr>
            <w:r w:rsidRPr="00E007CE">
              <w:rPr>
                <w:rFonts w:ascii="Arial" w:hAnsi="Arial" w:cs="Arial"/>
              </w:rPr>
              <w:t>Anexo I</w:t>
            </w:r>
          </w:p>
        </w:tc>
        <w:tc>
          <w:tcPr>
            <w:tcW w:w="7668" w:type="dxa"/>
          </w:tcPr>
          <w:p w:rsidR="00911717" w:rsidRPr="00E007CE" w:rsidRDefault="00911717" w:rsidP="00A90E2C">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E007CE">
              <w:rPr>
                <w:rFonts w:ascii="Arial" w:hAnsi="Arial" w:cs="Arial"/>
              </w:rPr>
              <w:t>Instrumento para credenciamento de representante</w:t>
            </w:r>
          </w:p>
        </w:tc>
      </w:tr>
      <w:tr w:rsidR="00911717" w:rsidRPr="00E007CE" w:rsidTr="00A90E2C">
        <w:tc>
          <w:tcPr>
            <w:tcW w:w="1404" w:type="dxa"/>
          </w:tcPr>
          <w:p w:rsidR="00911717" w:rsidRPr="00E007CE" w:rsidRDefault="00911717" w:rsidP="00A90E2C">
            <w:pPr>
              <w:overflowPunct w:val="0"/>
              <w:autoSpaceDE w:val="0"/>
              <w:autoSpaceDN w:val="0"/>
              <w:adjustRightInd w:val="0"/>
              <w:spacing w:after="0" w:line="240" w:lineRule="auto"/>
              <w:jc w:val="both"/>
              <w:textAlignment w:val="baseline"/>
              <w:rPr>
                <w:rFonts w:ascii="Arial" w:hAnsi="Arial" w:cs="Arial"/>
              </w:rPr>
            </w:pPr>
            <w:r w:rsidRPr="00E007CE">
              <w:rPr>
                <w:rFonts w:ascii="Arial" w:hAnsi="Arial" w:cs="Arial"/>
              </w:rPr>
              <w:t>Anexo II</w:t>
            </w:r>
          </w:p>
        </w:tc>
        <w:tc>
          <w:tcPr>
            <w:tcW w:w="7668" w:type="dxa"/>
          </w:tcPr>
          <w:p w:rsidR="00911717" w:rsidRPr="00E007CE" w:rsidRDefault="00911717" w:rsidP="00A90E2C">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E007CE">
              <w:rPr>
                <w:rFonts w:ascii="Arial" w:hAnsi="Arial" w:cs="Arial"/>
              </w:rPr>
              <w:t>Declaração prevista no art. 4º, VII da Lei Federal nº 10.520/02</w:t>
            </w:r>
          </w:p>
        </w:tc>
      </w:tr>
      <w:tr w:rsidR="00911717" w:rsidRPr="00E007CE" w:rsidTr="00A90E2C">
        <w:tc>
          <w:tcPr>
            <w:tcW w:w="1404" w:type="dxa"/>
          </w:tcPr>
          <w:p w:rsidR="00911717" w:rsidRPr="00E007CE" w:rsidRDefault="00911717" w:rsidP="00A90E2C">
            <w:pPr>
              <w:overflowPunct w:val="0"/>
              <w:autoSpaceDE w:val="0"/>
              <w:autoSpaceDN w:val="0"/>
              <w:adjustRightInd w:val="0"/>
              <w:spacing w:after="0" w:line="240" w:lineRule="auto"/>
              <w:jc w:val="both"/>
              <w:textAlignment w:val="baseline"/>
              <w:rPr>
                <w:rFonts w:ascii="Arial" w:hAnsi="Arial" w:cs="Arial"/>
              </w:rPr>
            </w:pPr>
            <w:r w:rsidRPr="00E007CE">
              <w:rPr>
                <w:rFonts w:ascii="Arial" w:hAnsi="Arial" w:cs="Arial"/>
              </w:rPr>
              <w:t>Anexo III</w:t>
            </w:r>
          </w:p>
        </w:tc>
        <w:tc>
          <w:tcPr>
            <w:tcW w:w="7668" w:type="dxa"/>
          </w:tcPr>
          <w:p w:rsidR="00911717" w:rsidRPr="00E007CE" w:rsidRDefault="00911717" w:rsidP="00A90E2C">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E007CE">
              <w:rPr>
                <w:rFonts w:ascii="Arial" w:hAnsi="Arial" w:cs="Arial"/>
              </w:rPr>
              <w:t>Declaração prevista no art. 27, V da Lei Federal nº 8.666/93</w:t>
            </w:r>
          </w:p>
        </w:tc>
      </w:tr>
      <w:tr w:rsidR="00911717" w:rsidRPr="00E007CE" w:rsidTr="00A90E2C">
        <w:tc>
          <w:tcPr>
            <w:tcW w:w="1404" w:type="dxa"/>
          </w:tcPr>
          <w:p w:rsidR="00911717" w:rsidRPr="00E007CE" w:rsidRDefault="00911717" w:rsidP="00A90E2C">
            <w:pPr>
              <w:overflowPunct w:val="0"/>
              <w:autoSpaceDE w:val="0"/>
              <w:autoSpaceDN w:val="0"/>
              <w:adjustRightInd w:val="0"/>
              <w:spacing w:after="0" w:line="240" w:lineRule="auto"/>
              <w:jc w:val="both"/>
              <w:textAlignment w:val="baseline"/>
              <w:rPr>
                <w:rFonts w:ascii="Arial" w:hAnsi="Arial" w:cs="Arial"/>
              </w:rPr>
            </w:pPr>
            <w:r w:rsidRPr="00E007CE">
              <w:rPr>
                <w:rFonts w:ascii="Arial" w:hAnsi="Arial" w:cs="Arial"/>
              </w:rPr>
              <w:t>Anexo IV</w:t>
            </w:r>
          </w:p>
        </w:tc>
        <w:tc>
          <w:tcPr>
            <w:tcW w:w="7668" w:type="dxa"/>
          </w:tcPr>
          <w:p w:rsidR="00911717" w:rsidRPr="00E007CE" w:rsidRDefault="00911717" w:rsidP="00A90E2C">
            <w:pPr>
              <w:overflowPunct w:val="0"/>
              <w:autoSpaceDE w:val="0"/>
              <w:autoSpaceDN w:val="0"/>
              <w:adjustRightInd w:val="0"/>
              <w:spacing w:after="0" w:line="240" w:lineRule="auto"/>
              <w:textAlignment w:val="baseline"/>
              <w:rPr>
                <w:rFonts w:ascii="Arial" w:hAnsi="Arial" w:cs="Arial"/>
              </w:rPr>
            </w:pPr>
            <w:r w:rsidRPr="00E007CE">
              <w:rPr>
                <w:rFonts w:ascii="Arial" w:hAnsi="Arial" w:cs="Arial"/>
              </w:rPr>
              <w:t>Declaração prevista no art. 32, § 2º da Lei Federal nº 8.666/93</w:t>
            </w:r>
          </w:p>
        </w:tc>
      </w:tr>
      <w:tr w:rsidR="00911717" w:rsidRPr="00E007CE" w:rsidTr="00A90E2C">
        <w:tc>
          <w:tcPr>
            <w:tcW w:w="1404" w:type="dxa"/>
          </w:tcPr>
          <w:p w:rsidR="00911717" w:rsidRPr="00E007CE" w:rsidRDefault="00911717" w:rsidP="00A90E2C">
            <w:pPr>
              <w:overflowPunct w:val="0"/>
              <w:autoSpaceDE w:val="0"/>
              <w:autoSpaceDN w:val="0"/>
              <w:adjustRightInd w:val="0"/>
              <w:spacing w:after="0" w:line="240" w:lineRule="auto"/>
              <w:jc w:val="both"/>
              <w:textAlignment w:val="baseline"/>
              <w:rPr>
                <w:rFonts w:ascii="Arial" w:hAnsi="Arial" w:cs="Arial"/>
              </w:rPr>
            </w:pPr>
            <w:r w:rsidRPr="00E007CE">
              <w:rPr>
                <w:rFonts w:ascii="Arial" w:hAnsi="Arial" w:cs="Arial"/>
              </w:rPr>
              <w:t>Anexo V</w:t>
            </w:r>
          </w:p>
        </w:tc>
        <w:tc>
          <w:tcPr>
            <w:tcW w:w="7668" w:type="dxa"/>
          </w:tcPr>
          <w:p w:rsidR="00911717" w:rsidRPr="00E007CE" w:rsidRDefault="00911717" w:rsidP="00A90E2C">
            <w:pPr>
              <w:overflowPunct w:val="0"/>
              <w:autoSpaceDE w:val="0"/>
              <w:autoSpaceDN w:val="0"/>
              <w:adjustRightInd w:val="0"/>
              <w:spacing w:after="0" w:line="240" w:lineRule="auto"/>
              <w:textAlignment w:val="baseline"/>
              <w:rPr>
                <w:rFonts w:ascii="Arial" w:hAnsi="Arial" w:cs="Arial"/>
              </w:rPr>
            </w:pPr>
            <w:r w:rsidRPr="00E007CE">
              <w:rPr>
                <w:rFonts w:ascii="Arial" w:hAnsi="Arial" w:cs="Arial"/>
              </w:rPr>
              <w:t>Formulário para preenchimento da proposta</w:t>
            </w:r>
          </w:p>
        </w:tc>
      </w:tr>
      <w:tr w:rsidR="00911717" w:rsidRPr="00E007CE" w:rsidTr="00A90E2C">
        <w:tc>
          <w:tcPr>
            <w:tcW w:w="1404" w:type="dxa"/>
          </w:tcPr>
          <w:p w:rsidR="00911717" w:rsidRPr="00E007CE" w:rsidRDefault="00911717" w:rsidP="00A90E2C">
            <w:pPr>
              <w:overflowPunct w:val="0"/>
              <w:autoSpaceDE w:val="0"/>
              <w:autoSpaceDN w:val="0"/>
              <w:adjustRightInd w:val="0"/>
              <w:spacing w:after="0" w:line="240" w:lineRule="auto"/>
              <w:jc w:val="both"/>
              <w:textAlignment w:val="baseline"/>
              <w:rPr>
                <w:rFonts w:ascii="Arial" w:hAnsi="Arial" w:cs="Arial"/>
              </w:rPr>
            </w:pPr>
            <w:proofErr w:type="gramStart"/>
            <w:r w:rsidRPr="00E007CE">
              <w:rPr>
                <w:rFonts w:ascii="Arial" w:hAnsi="Arial" w:cs="Arial"/>
              </w:rPr>
              <w:t>Anexo VI</w:t>
            </w:r>
            <w:proofErr w:type="gramEnd"/>
          </w:p>
          <w:p w:rsidR="00911717" w:rsidRPr="00E007CE" w:rsidRDefault="00911717" w:rsidP="00A90E2C">
            <w:pPr>
              <w:overflowPunct w:val="0"/>
              <w:autoSpaceDE w:val="0"/>
              <w:autoSpaceDN w:val="0"/>
              <w:adjustRightInd w:val="0"/>
              <w:spacing w:after="0" w:line="240" w:lineRule="auto"/>
              <w:jc w:val="both"/>
              <w:textAlignment w:val="baseline"/>
              <w:rPr>
                <w:rFonts w:ascii="Arial" w:hAnsi="Arial" w:cs="Arial"/>
              </w:rPr>
            </w:pPr>
            <w:r w:rsidRPr="00E007CE">
              <w:rPr>
                <w:rFonts w:ascii="Arial" w:hAnsi="Arial" w:cs="Arial"/>
              </w:rPr>
              <w:t>Anexo VII</w:t>
            </w:r>
          </w:p>
          <w:p w:rsidR="00D21473" w:rsidRPr="00E007CE" w:rsidRDefault="00D21473" w:rsidP="00A90E2C">
            <w:pPr>
              <w:overflowPunct w:val="0"/>
              <w:autoSpaceDE w:val="0"/>
              <w:autoSpaceDN w:val="0"/>
              <w:adjustRightInd w:val="0"/>
              <w:spacing w:after="0" w:line="240" w:lineRule="auto"/>
              <w:jc w:val="both"/>
              <w:textAlignment w:val="baseline"/>
              <w:rPr>
                <w:rFonts w:ascii="Arial" w:hAnsi="Arial" w:cs="Arial"/>
              </w:rPr>
            </w:pPr>
            <w:r w:rsidRPr="00E007CE">
              <w:rPr>
                <w:rFonts w:ascii="Arial" w:hAnsi="Arial" w:cs="Arial"/>
              </w:rPr>
              <w:t>Anexo VIII</w:t>
            </w:r>
          </w:p>
        </w:tc>
        <w:tc>
          <w:tcPr>
            <w:tcW w:w="7668" w:type="dxa"/>
          </w:tcPr>
          <w:p w:rsidR="00911717" w:rsidRPr="00E007CE" w:rsidRDefault="00911717" w:rsidP="00A90E2C">
            <w:pPr>
              <w:overflowPunct w:val="0"/>
              <w:autoSpaceDE w:val="0"/>
              <w:autoSpaceDN w:val="0"/>
              <w:adjustRightInd w:val="0"/>
              <w:spacing w:after="0" w:line="240" w:lineRule="auto"/>
              <w:textAlignment w:val="baseline"/>
              <w:rPr>
                <w:rFonts w:ascii="Arial" w:hAnsi="Arial" w:cs="Arial"/>
              </w:rPr>
            </w:pPr>
            <w:r w:rsidRPr="00E007CE">
              <w:rPr>
                <w:rFonts w:ascii="Arial" w:hAnsi="Arial" w:cs="Arial"/>
              </w:rPr>
              <w:t>Minuta da Ata de Registro de Preços</w:t>
            </w:r>
          </w:p>
          <w:p w:rsidR="00D21473" w:rsidRPr="00E007CE" w:rsidRDefault="00D21473" w:rsidP="00A90E2C">
            <w:pPr>
              <w:overflowPunct w:val="0"/>
              <w:autoSpaceDE w:val="0"/>
              <w:autoSpaceDN w:val="0"/>
              <w:adjustRightInd w:val="0"/>
              <w:spacing w:after="0" w:line="240" w:lineRule="auto"/>
              <w:textAlignment w:val="baseline"/>
              <w:rPr>
                <w:rFonts w:ascii="Arial" w:hAnsi="Arial" w:cs="Arial"/>
              </w:rPr>
            </w:pPr>
            <w:r w:rsidRPr="00E007CE">
              <w:rPr>
                <w:rFonts w:ascii="Arial" w:hAnsi="Arial" w:cs="Arial"/>
              </w:rPr>
              <w:t>Descritivo Técnico</w:t>
            </w:r>
          </w:p>
          <w:p w:rsidR="00D21473" w:rsidRPr="00E007CE" w:rsidRDefault="00911717" w:rsidP="00A90E2C">
            <w:pPr>
              <w:overflowPunct w:val="0"/>
              <w:autoSpaceDE w:val="0"/>
              <w:autoSpaceDN w:val="0"/>
              <w:adjustRightInd w:val="0"/>
              <w:spacing w:after="0" w:line="240" w:lineRule="auto"/>
              <w:textAlignment w:val="baseline"/>
              <w:rPr>
                <w:rFonts w:ascii="Arial" w:hAnsi="Arial" w:cs="Arial"/>
              </w:rPr>
            </w:pPr>
            <w:r w:rsidRPr="00E007CE">
              <w:rPr>
                <w:rFonts w:ascii="Arial" w:hAnsi="Arial" w:cs="Arial"/>
              </w:rPr>
              <w:t>Planilha de Orçamento Estimado</w:t>
            </w:r>
          </w:p>
        </w:tc>
      </w:tr>
    </w:tbl>
    <w:p w:rsidR="00A83E57" w:rsidRPr="00E007CE" w:rsidRDefault="00A83E57" w:rsidP="00A83E57">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A83E57" w:rsidRPr="00E007CE" w:rsidRDefault="00A83E57" w:rsidP="00A83E57">
      <w:pPr>
        <w:spacing w:after="0" w:line="240" w:lineRule="auto"/>
        <w:jc w:val="center"/>
        <w:rPr>
          <w:rFonts w:ascii="Arial" w:hAnsi="Arial" w:cs="Arial"/>
          <w:szCs w:val="24"/>
          <w:lang w:eastAsia="pt-BR"/>
        </w:rPr>
      </w:pPr>
      <w:r w:rsidRPr="00E007CE">
        <w:rPr>
          <w:rFonts w:ascii="Arial" w:hAnsi="Arial" w:cs="Arial"/>
          <w:szCs w:val="24"/>
          <w:lang w:eastAsia="pt-BR"/>
        </w:rPr>
        <w:t>Ijuí/RS, 13 de novembro de 2017.</w:t>
      </w:r>
    </w:p>
    <w:p w:rsidR="00A83E57" w:rsidRPr="00E007CE" w:rsidRDefault="00A83E57" w:rsidP="00A83E57">
      <w:pPr>
        <w:overflowPunct w:val="0"/>
        <w:autoSpaceDE w:val="0"/>
        <w:autoSpaceDN w:val="0"/>
        <w:adjustRightInd w:val="0"/>
        <w:spacing w:after="0" w:line="240" w:lineRule="auto"/>
        <w:textAlignment w:val="baseline"/>
        <w:rPr>
          <w:rFonts w:ascii="Arial" w:hAnsi="Arial" w:cs="Arial"/>
        </w:rPr>
      </w:pPr>
    </w:p>
    <w:p w:rsidR="00A83E57" w:rsidRPr="00E007CE" w:rsidRDefault="00A83E57" w:rsidP="00A83E57">
      <w:pPr>
        <w:overflowPunct w:val="0"/>
        <w:autoSpaceDE w:val="0"/>
        <w:autoSpaceDN w:val="0"/>
        <w:adjustRightInd w:val="0"/>
        <w:spacing w:after="0" w:line="240" w:lineRule="auto"/>
        <w:textAlignment w:val="baseline"/>
        <w:rPr>
          <w:rFonts w:ascii="Arial" w:hAnsi="Arial" w:cs="Arial"/>
        </w:rPr>
      </w:pPr>
    </w:p>
    <w:p w:rsidR="00F450A4" w:rsidRPr="00E007CE" w:rsidRDefault="00F450A4" w:rsidP="00A83E57">
      <w:pPr>
        <w:overflowPunct w:val="0"/>
        <w:autoSpaceDE w:val="0"/>
        <w:autoSpaceDN w:val="0"/>
        <w:adjustRightInd w:val="0"/>
        <w:spacing w:after="0" w:line="240" w:lineRule="auto"/>
        <w:textAlignment w:val="baseline"/>
        <w:rPr>
          <w:rFonts w:ascii="Arial" w:hAnsi="Arial" w:cs="Arial"/>
        </w:rPr>
      </w:pPr>
    </w:p>
    <w:p w:rsidR="00F450A4" w:rsidRPr="00E007CE" w:rsidRDefault="00F450A4" w:rsidP="00A83E57">
      <w:pPr>
        <w:overflowPunct w:val="0"/>
        <w:autoSpaceDE w:val="0"/>
        <w:autoSpaceDN w:val="0"/>
        <w:adjustRightInd w:val="0"/>
        <w:spacing w:after="0" w:line="240" w:lineRule="auto"/>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A83E57" w:rsidRPr="00E007CE" w:rsidTr="00D91424">
        <w:trPr>
          <w:cantSplit/>
          <w:trHeight w:val="276"/>
        </w:trPr>
        <w:tc>
          <w:tcPr>
            <w:tcW w:w="9993" w:type="dxa"/>
          </w:tcPr>
          <w:p w:rsidR="00A83E57" w:rsidRPr="00E007CE" w:rsidRDefault="00A83E57" w:rsidP="00D91424">
            <w:pPr>
              <w:tabs>
                <w:tab w:val="left" w:pos="851"/>
              </w:tabs>
              <w:overflowPunct w:val="0"/>
              <w:autoSpaceDE w:val="0"/>
              <w:autoSpaceDN w:val="0"/>
              <w:adjustRightInd w:val="0"/>
              <w:spacing w:after="0" w:line="240" w:lineRule="auto"/>
              <w:jc w:val="center"/>
              <w:textAlignment w:val="baseline"/>
              <w:rPr>
                <w:rFonts w:ascii="Arial" w:hAnsi="Arial" w:cs="Arial"/>
              </w:rPr>
            </w:pPr>
            <w:r w:rsidRPr="00E007CE">
              <w:rPr>
                <w:rFonts w:ascii="Arial" w:hAnsi="Arial" w:cs="Arial"/>
              </w:rPr>
              <w:t>Assessoria Jurídica</w:t>
            </w:r>
          </w:p>
        </w:tc>
      </w:tr>
    </w:tbl>
    <w:p w:rsidR="00A83E57" w:rsidRPr="00E007CE" w:rsidRDefault="00A83E57" w:rsidP="00A83E57">
      <w:pPr>
        <w:tabs>
          <w:tab w:val="left" w:pos="851"/>
        </w:tabs>
        <w:overflowPunct w:val="0"/>
        <w:autoSpaceDE w:val="0"/>
        <w:autoSpaceDN w:val="0"/>
        <w:adjustRightInd w:val="0"/>
        <w:spacing w:after="0" w:line="240" w:lineRule="auto"/>
        <w:jc w:val="both"/>
        <w:textAlignment w:val="baseline"/>
        <w:rPr>
          <w:rFonts w:ascii="Arial" w:hAnsi="Arial" w:cs="Arial"/>
        </w:rPr>
      </w:pPr>
    </w:p>
    <w:p w:rsidR="00A83E57" w:rsidRPr="00E007CE" w:rsidRDefault="00A83E57" w:rsidP="00A83E57">
      <w:pPr>
        <w:tabs>
          <w:tab w:val="left" w:pos="851"/>
        </w:tabs>
        <w:overflowPunct w:val="0"/>
        <w:autoSpaceDE w:val="0"/>
        <w:autoSpaceDN w:val="0"/>
        <w:adjustRightInd w:val="0"/>
        <w:spacing w:after="0" w:line="240" w:lineRule="auto"/>
        <w:jc w:val="both"/>
        <w:textAlignment w:val="baseline"/>
        <w:rPr>
          <w:rFonts w:ascii="Arial" w:hAnsi="Arial" w:cs="Arial"/>
        </w:rPr>
      </w:pPr>
    </w:p>
    <w:p w:rsidR="00F450A4" w:rsidRPr="00E007CE" w:rsidRDefault="00F450A4" w:rsidP="00A83E57">
      <w:pPr>
        <w:tabs>
          <w:tab w:val="left" w:pos="851"/>
        </w:tabs>
        <w:overflowPunct w:val="0"/>
        <w:autoSpaceDE w:val="0"/>
        <w:autoSpaceDN w:val="0"/>
        <w:adjustRightInd w:val="0"/>
        <w:spacing w:after="0" w:line="240" w:lineRule="auto"/>
        <w:jc w:val="both"/>
        <w:textAlignment w:val="baseline"/>
        <w:rPr>
          <w:rFonts w:ascii="Arial" w:hAnsi="Arial" w:cs="Arial"/>
        </w:rPr>
      </w:pPr>
    </w:p>
    <w:p w:rsidR="00F450A4" w:rsidRPr="00E007CE" w:rsidRDefault="00F450A4" w:rsidP="00A83E57">
      <w:pPr>
        <w:tabs>
          <w:tab w:val="left" w:pos="851"/>
        </w:tabs>
        <w:overflowPunct w:val="0"/>
        <w:autoSpaceDE w:val="0"/>
        <w:autoSpaceDN w:val="0"/>
        <w:adjustRightInd w:val="0"/>
        <w:spacing w:after="0" w:line="240" w:lineRule="auto"/>
        <w:jc w:val="both"/>
        <w:textAlignment w:val="baseline"/>
        <w:rPr>
          <w:rFonts w:ascii="Arial" w:hAnsi="Arial" w:cs="Arial"/>
        </w:rPr>
      </w:pPr>
    </w:p>
    <w:p w:rsidR="00F450A4" w:rsidRPr="00E007CE" w:rsidRDefault="00F450A4" w:rsidP="00F450A4">
      <w:pPr>
        <w:tabs>
          <w:tab w:val="left" w:pos="851"/>
        </w:tabs>
        <w:overflowPunct w:val="0"/>
        <w:autoSpaceDE w:val="0"/>
        <w:autoSpaceDN w:val="0"/>
        <w:adjustRightInd w:val="0"/>
        <w:spacing w:after="0" w:line="240" w:lineRule="auto"/>
        <w:jc w:val="center"/>
        <w:textAlignment w:val="baseline"/>
        <w:rPr>
          <w:rFonts w:ascii="Arial" w:hAnsi="Arial" w:cs="Arial"/>
        </w:rPr>
      </w:pPr>
      <w:r w:rsidRPr="00E007CE">
        <w:rPr>
          <w:rFonts w:ascii="Arial" w:hAnsi="Arial" w:cs="Arial"/>
        </w:rPr>
        <w:t>Lucilda Nair Barriquello</w:t>
      </w:r>
    </w:p>
    <w:p w:rsidR="00F450A4" w:rsidRPr="00E007CE" w:rsidRDefault="00F450A4" w:rsidP="00F450A4">
      <w:pPr>
        <w:tabs>
          <w:tab w:val="left" w:pos="851"/>
        </w:tabs>
        <w:overflowPunct w:val="0"/>
        <w:autoSpaceDE w:val="0"/>
        <w:autoSpaceDN w:val="0"/>
        <w:adjustRightInd w:val="0"/>
        <w:spacing w:after="0" w:line="240" w:lineRule="auto"/>
        <w:jc w:val="center"/>
        <w:textAlignment w:val="baseline"/>
        <w:rPr>
          <w:rFonts w:ascii="Arial" w:hAnsi="Arial" w:cs="Arial"/>
        </w:rPr>
      </w:pPr>
      <w:r w:rsidRPr="00E007CE">
        <w:rPr>
          <w:rFonts w:ascii="Arial" w:hAnsi="Arial" w:cs="Arial"/>
        </w:rPr>
        <w:t>Pregoeira Substituta</w:t>
      </w:r>
    </w:p>
    <w:p w:rsidR="00A83E57" w:rsidRPr="00E007CE" w:rsidRDefault="00A83E57" w:rsidP="00A83E57">
      <w:pPr>
        <w:tabs>
          <w:tab w:val="left" w:pos="851"/>
        </w:tabs>
        <w:overflowPunct w:val="0"/>
        <w:autoSpaceDE w:val="0"/>
        <w:autoSpaceDN w:val="0"/>
        <w:adjustRightInd w:val="0"/>
        <w:spacing w:after="0" w:line="240" w:lineRule="auto"/>
        <w:jc w:val="both"/>
        <w:textAlignment w:val="baseline"/>
        <w:rPr>
          <w:rFonts w:ascii="Arial" w:hAnsi="Arial" w:cs="Arial"/>
        </w:rPr>
      </w:pPr>
    </w:p>
    <w:p w:rsidR="00F450A4" w:rsidRPr="00E007CE" w:rsidRDefault="00F450A4" w:rsidP="00A83E57">
      <w:pPr>
        <w:tabs>
          <w:tab w:val="left" w:pos="851"/>
        </w:tabs>
        <w:overflowPunct w:val="0"/>
        <w:autoSpaceDE w:val="0"/>
        <w:autoSpaceDN w:val="0"/>
        <w:adjustRightInd w:val="0"/>
        <w:spacing w:after="0" w:line="240" w:lineRule="auto"/>
        <w:jc w:val="both"/>
        <w:textAlignment w:val="baseline"/>
        <w:rPr>
          <w:rFonts w:ascii="Arial" w:hAnsi="Arial" w:cs="Arial"/>
        </w:rPr>
      </w:pPr>
    </w:p>
    <w:p w:rsidR="00F450A4" w:rsidRPr="00E007CE" w:rsidRDefault="00F450A4" w:rsidP="00A83E57">
      <w:pPr>
        <w:tabs>
          <w:tab w:val="left" w:pos="851"/>
        </w:tabs>
        <w:overflowPunct w:val="0"/>
        <w:autoSpaceDE w:val="0"/>
        <w:autoSpaceDN w:val="0"/>
        <w:adjustRightInd w:val="0"/>
        <w:spacing w:after="0" w:line="240" w:lineRule="auto"/>
        <w:jc w:val="both"/>
        <w:textAlignment w:val="baseline"/>
        <w:rPr>
          <w:rFonts w:ascii="Arial" w:hAnsi="Arial" w:cs="Arial"/>
        </w:rPr>
      </w:pPr>
    </w:p>
    <w:p w:rsidR="00F450A4" w:rsidRPr="00E007CE" w:rsidRDefault="00F450A4" w:rsidP="00A83E57">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A83E57" w:rsidRPr="00E007CE" w:rsidTr="00D91424">
        <w:trPr>
          <w:cantSplit/>
          <w:trHeight w:val="276"/>
        </w:trPr>
        <w:tc>
          <w:tcPr>
            <w:tcW w:w="4996" w:type="dxa"/>
          </w:tcPr>
          <w:p w:rsidR="00A83E57" w:rsidRPr="00E007CE" w:rsidRDefault="00A83E57" w:rsidP="00D91424">
            <w:pPr>
              <w:tabs>
                <w:tab w:val="left" w:pos="851"/>
              </w:tabs>
              <w:overflowPunct w:val="0"/>
              <w:autoSpaceDE w:val="0"/>
              <w:autoSpaceDN w:val="0"/>
              <w:adjustRightInd w:val="0"/>
              <w:spacing w:after="0" w:line="240" w:lineRule="auto"/>
              <w:jc w:val="center"/>
              <w:textAlignment w:val="baseline"/>
              <w:rPr>
                <w:rFonts w:ascii="Arial" w:hAnsi="Arial" w:cs="Arial"/>
              </w:rPr>
            </w:pPr>
            <w:r w:rsidRPr="00E007CE">
              <w:rPr>
                <w:rFonts w:ascii="Arial" w:hAnsi="Arial" w:cs="Arial"/>
              </w:rPr>
              <w:t xml:space="preserve">Priscila </w:t>
            </w:r>
            <w:proofErr w:type="spellStart"/>
            <w:r w:rsidRPr="00E007CE">
              <w:rPr>
                <w:rFonts w:ascii="Arial" w:hAnsi="Arial" w:cs="Arial"/>
              </w:rPr>
              <w:t>Maurer</w:t>
            </w:r>
            <w:proofErr w:type="spellEnd"/>
            <w:r w:rsidRPr="00E007CE">
              <w:rPr>
                <w:rFonts w:ascii="Arial" w:hAnsi="Arial" w:cs="Arial"/>
              </w:rPr>
              <w:t xml:space="preserve"> </w:t>
            </w:r>
            <w:proofErr w:type="spellStart"/>
            <w:r w:rsidRPr="00E007CE">
              <w:rPr>
                <w:rFonts w:ascii="Arial" w:hAnsi="Arial" w:cs="Arial"/>
              </w:rPr>
              <w:t>Leviski</w:t>
            </w:r>
            <w:proofErr w:type="spellEnd"/>
          </w:p>
        </w:tc>
        <w:tc>
          <w:tcPr>
            <w:tcW w:w="4997" w:type="dxa"/>
          </w:tcPr>
          <w:p w:rsidR="00A83E57" w:rsidRPr="00E007CE" w:rsidRDefault="00A83E57" w:rsidP="00D91424">
            <w:pPr>
              <w:tabs>
                <w:tab w:val="left" w:pos="851"/>
              </w:tabs>
              <w:overflowPunct w:val="0"/>
              <w:autoSpaceDE w:val="0"/>
              <w:autoSpaceDN w:val="0"/>
              <w:adjustRightInd w:val="0"/>
              <w:spacing w:after="0" w:line="240" w:lineRule="auto"/>
              <w:jc w:val="center"/>
              <w:textAlignment w:val="baseline"/>
              <w:rPr>
                <w:rFonts w:ascii="Arial" w:hAnsi="Arial" w:cs="Arial"/>
              </w:rPr>
            </w:pPr>
            <w:r w:rsidRPr="00E007CE">
              <w:rPr>
                <w:rFonts w:ascii="Arial" w:hAnsi="Arial" w:cs="Arial"/>
              </w:rPr>
              <w:t xml:space="preserve">Valdir </w:t>
            </w:r>
            <w:proofErr w:type="spellStart"/>
            <w:r w:rsidRPr="00E007CE">
              <w:rPr>
                <w:rFonts w:ascii="Arial" w:hAnsi="Arial" w:cs="Arial"/>
              </w:rPr>
              <w:t>Heck</w:t>
            </w:r>
            <w:proofErr w:type="spellEnd"/>
          </w:p>
        </w:tc>
      </w:tr>
      <w:tr w:rsidR="00A83E57" w:rsidRPr="00E007CE" w:rsidTr="00D91424">
        <w:trPr>
          <w:cantSplit/>
          <w:trHeight w:val="137"/>
        </w:trPr>
        <w:tc>
          <w:tcPr>
            <w:tcW w:w="4996" w:type="dxa"/>
          </w:tcPr>
          <w:p w:rsidR="00A83E57" w:rsidRPr="00E007CE" w:rsidRDefault="00A83E57" w:rsidP="00D91424">
            <w:pPr>
              <w:overflowPunct w:val="0"/>
              <w:autoSpaceDE w:val="0"/>
              <w:autoSpaceDN w:val="0"/>
              <w:adjustRightInd w:val="0"/>
              <w:spacing w:after="0" w:line="240" w:lineRule="auto"/>
              <w:jc w:val="center"/>
              <w:textAlignment w:val="baseline"/>
              <w:rPr>
                <w:rFonts w:ascii="Arial" w:hAnsi="Arial" w:cs="Arial"/>
              </w:rPr>
            </w:pPr>
            <w:r w:rsidRPr="00E007CE">
              <w:rPr>
                <w:rFonts w:ascii="Arial" w:hAnsi="Arial" w:cs="Arial"/>
              </w:rPr>
              <w:t>Diretora da Coordenadoria de Compras, Patrimônio e Administração de Materiais</w:t>
            </w:r>
          </w:p>
        </w:tc>
        <w:tc>
          <w:tcPr>
            <w:tcW w:w="4997" w:type="dxa"/>
          </w:tcPr>
          <w:p w:rsidR="00A83E57" w:rsidRPr="00E007CE" w:rsidRDefault="00A83E57" w:rsidP="00F450A4">
            <w:pPr>
              <w:tabs>
                <w:tab w:val="left" w:pos="851"/>
              </w:tabs>
              <w:overflowPunct w:val="0"/>
              <w:autoSpaceDE w:val="0"/>
              <w:autoSpaceDN w:val="0"/>
              <w:adjustRightInd w:val="0"/>
              <w:spacing w:after="0" w:line="240" w:lineRule="auto"/>
              <w:jc w:val="center"/>
              <w:textAlignment w:val="baseline"/>
              <w:rPr>
                <w:rFonts w:ascii="Arial" w:hAnsi="Arial" w:cs="Arial"/>
              </w:rPr>
            </w:pPr>
            <w:r w:rsidRPr="00E007CE">
              <w:rPr>
                <w:rFonts w:ascii="Arial" w:hAnsi="Arial" w:cs="Arial"/>
              </w:rPr>
              <w:t xml:space="preserve">Prefeito </w:t>
            </w:r>
          </w:p>
        </w:tc>
      </w:tr>
    </w:tbl>
    <w:p w:rsidR="00A83E57" w:rsidRPr="00E007CE" w:rsidRDefault="00A83E57" w:rsidP="00A83E57">
      <w:pPr>
        <w:overflowPunct w:val="0"/>
        <w:autoSpaceDE w:val="0"/>
        <w:autoSpaceDN w:val="0"/>
        <w:adjustRightInd w:val="0"/>
        <w:spacing w:after="0" w:line="240" w:lineRule="auto"/>
        <w:textAlignment w:val="baseline"/>
        <w:rPr>
          <w:rFonts w:ascii="Arial" w:hAnsi="Arial" w:cs="Arial"/>
        </w:rPr>
      </w:pP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b/>
          <w:szCs w:val="24"/>
          <w:lang w:eastAsia="pt-BR"/>
        </w:rPr>
      </w:pPr>
      <w:r w:rsidRPr="00E007CE">
        <w:rPr>
          <w:rFonts w:ascii="Arial" w:hAnsi="Arial" w:cs="Arial"/>
        </w:rPr>
        <w:br w:type="page"/>
      </w:r>
      <w:r w:rsidRPr="00E007CE">
        <w:rPr>
          <w:rFonts w:ascii="Arial" w:hAnsi="Arial" w:cs="Arial"/>
          <w:b/>
        </w:rPr>
        <w:lastRenderedPageBreak/>
        <w:t>PREGÃO Nº 89/</w:t>
      </w:r>
      <w:r w:rsidRPr="00E007CE">
        <w:rPr>
          <w:rFonts w:ascii="Arial" w:hAnsi="Arial" w:cs="Arial"/>
          <w:b/>
          <w:szCs w:val="24"/>
          <w:lang w:eastAsia="pt-BR"/>
        </w:rPr>
        <w:t>2017</w:t>
      </w: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bCs/>
        </w:rPr>
      </w:pPr>
    </w:p>
    <w:p w:rsidR="00A83E57" w:rsidRPr="00E007CE" w:rsidRDefault="00A83E57" w:rsidP="00A83E57">
      <w:pPr>
        <w:overflowPunct w:val="0"/>
        <w:autoSpaceDE w:val="0"/>
        <w:autoSpaceDN w:val="0"/>
        <w:adjustRightInd w:val="0"/>
        <w:spacing w:after="0" w:line="240" w:lineRule="auto"/>
        <w:jc w:val="center"/>
        <w:textAlignment w:val="baseline"/>
        <w:outlineLvl w:val="0"/>
        <w:rPr>
          <w:rFonts w:ascii="Arial" w:hAnsi="Arial" w:cs="Arial"/>
          <w:b/>
          <w:bCs/>
        </w:rPr>
      </w:pPr>
      <w:r w:rsidRPr="00E007CE">
        <w:rPr>
          <w:rFonts w:ascii="Arial" w:hAnsi="Arial" w:cs="Arial"/>
          <w:b/>
          <w:bCs/>
        </w:rPr>
        <w:t>PROCESSO Nº 1372/2017</w:t>
      </w:r>
    </w:p>
    <w:p w:rsidR="00A83E57" w:rsidRPr="00E007CE" w:rsidRDefault="00A83E57" w:rsidP="00A83E57">
      <w:pPr>
        <w:overflowPunct w:val="0"/>
        <w:autoSpaceDE w:val="0"/>
        <w:autoSpaceDN w:val="0"/>
        <w:adjustRightInd w:val="0"/>
        <w:spacing w:after="0" w:line="240" w:lineRule="auto"/>
        <w:textAlignment w:val="baseline"/>
        <w:outlineLvl w:val="0"/>
        <w:rPr>
          <w:rFonts w:ascii="Arial" w:hAnsi="Arial" w:cs="Arial"/>
          <w:bCs/>
        </w:rPr>
      </w:pP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b/>
          <w:bCs/>
        </w:rPr>
      </w:pPr>
      <w:r w:rsidRPr="00E007CE">
        <w:rPr>
          <w:rFonts w:ascii="Arial" w:hAnsi="Arial" w:cs="Arial"/>
          <w:b/>
          <w:bCs/>
        </w:rPr>
        <w:t>ANEXO I</w:t>
      </w:r>
    </w:p>
    <w:p w:rsidR="00A83E57" w:rsidRPr="00E007CE" w:rsidRDefault="00A83E57" w:rsidP="00A83E57">
      <w:pPr>
        <w:overflowPunct w:val="0"/>
        <w:autoSpaceDE w:val="0"/>
        <w:autoSpaceDN w:val="0"/>
        <w:adjustRightInd w:val="0"/>
        <w:spacing w:after="0" w:line="240" w:lineRule="auto"/>
        <w:textAlignment w:val="baseline"/>
        <w:rPr>
          <w:rFonts w:ascii="Arial" w:hAnsi="Arial" w:cs="Arial"/>
          <w:color w:val="000000"/>
        </w:rPr>
      </w:pP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b/>
          <w:bCs/>
        </w:rPr>
      </w:pPr>
      <w:r w:rsidRPr="00E007CE">
        <w:rPr>
          <w:rFonts w:ascii="Arial" w:hAnsi="Arial" w:cs="Arial"/>
          <w:b/>
          <w:bCs/>
        </w:rPr>
        <w:t>INSTRUMENTO PARA CREDENCIAMENTO DE REPRESENTANTE</w:t>
      </w: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color w:val="000000"/>
        </w:rPr>
      </w:pP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color w:val="000000"/>
        </w:rPr>
      </w:pPr>
      <w:r w:rsidRPr="00E007CE">
        <w:rPr>
          <w:rFonts w:ascii="Arial" w:hAnsi="Arial" w:cs="Arial"/>
          <w:color w:val="000000"/>
        </w:rPr>
        <w:t xml:space="preserve">Pelo presente instrumento de credenciamento [&lt;NOME </w:t>
      </w:r>
      <w:r w:rsidRPr="00E007CE">
        <w:rPr>
          <w:rFonts w:ascii="Arial" w:hAnsi="Arial" w:cs="Arial"/>
        </w:rPr>
        <w:t>COMPLETO E SEM ABREVIAÇÕES DO LICITANTE</w:t>
      </w:r>
      <w:r w:rsidRPr="00E007CE">
        <w:rPr>
          <w:rFonts w:ascii="Arial" w:hAnsi="Arial" w:cs="Arial"/>
          <w:color w:val="000000"/>
        </w:rPr>
        <w:t>&gt;], CNPJ nº [&lt;Nº DO CNPJ DO LICITANTE&gt;], com sede na [&lt;ENDEREÇO COMPLETO DO LICITANTE (LOGRADOURO, NÚMERO, COMPLEMENTO, BAIRRO, MUNICÍPIO, UNIDADE DA FEDERAÇÃO E CEP</w:t>
      </w:r>
      <w:proofErr w:type="gramStart"/>
      <w:r w:rsidRPr="00E007CE">
        <w:rPr>
          <w:rFonts w:ascii="Arial" w:hAnsi="Arial" w:cs="Arial"/>
          <w:color w:val="000000"/>
        </w:rPr>
        <w:t>)</w:t>
      </w:r>
      <w:proofErr w:type="gramEnd"/>
      <w:r w:rsidRPr="00E007CE">
        <w:rPr>
          <w:rFonts w:ascii="Arial" w:hAnsi="Arial" w:cs="Arial"/>
          <w:color w:val="000000"/>
        </w:rPr>
        <w:t>&gt;],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89/2017, em especial para formular propostas e praticar todos os demais atos inerentes ao certame.</w:t>
      </w:r>
    </w:p>
    <w:p w:rsidR="00A83E57" w:rsidRPr="00E007CE" w:rsidRDefault="00A83E57" w:rsidP="00A83E57">
      <w:pPr>
        <w:overflowPunct w:val="0"/>
        <w:autoSpaceDE w:val="0"/>
        <w:autoSpaceDN w:val="0"/>
        <w:adjustRightInd w:val="0"/>
        <w:spacing w:after="0" w:line="240" w:lineRule="auto"/>
        <w:textAlignment w:val="baseline"/>
        <w:rPr>
          <w:rFonts w:ascii="Arial" w:hAnsi="Arial" w:cs="Arial"/>
          <w:color w:val="000000"/>
        </w:rPr>
      </w:pP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color w:val="000000"/>
        </w:rPr>
      </w:pPr>
      <w:r w:rsidRPr="00E007CE">
        <w:rPr>
          <w:rFonts w:ascii="Arial" w:hAnsi="Arial" w:cs="Arial"/>
        </w:rPr>
        <w:t>[&lt;LOCAL&gt;], [&lt;DATA&gt;].</w:t>
      </w:r>
    </w:p>
    <w:p w:rsidR="00A83E57" w:rsidRPr="00E007CE" w:rsidRDefault="00A83E57" w:rsidP="00A83E57">
      <w:pPr>
        <w:overflowPunct w:val="0"/>
        <w:autoSpaceDE w:val="0"/>
        <w:autoSpaceDN w:val="0"/>
        <w:adjustRightInd w:val="0"/>
        <w:spacing w:after="0" w:line="240" w:lineRule="auto"/>
        <w:textAlignment w:val="baseline"/>
        <w:rPr>
          <w:rFonts w:ascii="Arial" w:hAnsi="Arial" w:cs="Arial"/>
          <w:color w:val="000000"/>
        </w:rPr>
      </w:pP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color w:val="000000"/>
        </w:rPr>
      </w:pPr>
      <w:r w:rsidRPr="00E007CE">
        <w:rPr>
          <w:rFonts w:ascii="Arial" w:hAnsi="Arial" w:cs="Arial"/>
          <w:color w:val="000000"/>
        </w:rPr>
        <w:t>[&lt;ASSINATURA DO REPRESENTANTE LEGAL DO LICITANTE&gt;]</w:t>
      </w: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color w:val="000000"/>
        </w:rPr>
      </w:pPr>
      <w:r w:rsidRPr="00E007CE">
        <w:rPr>
          <w:rFonts w:ascii="Arial" w:hAnsi="Arial" w:cs="Arial"/>
          <w:color w:val="000000"/>
        </w:rPr>
        <w:t xml:space="preserve">[&lt;NOME </w:t>
      </w:r>
      <w:r w:rsidRPr="00E007CE">
        <w:rPr>
          <w:rFonts w:ascii="Arial" w:hAnsi="Arial" w:cs="Arial"/>
        </w:rPr>
        <w:t>COMPLETO E SEM ABREVIAÇÕES</w:t>
      </w:r>
      <w:r w:rsidRPr="00E007CE">
        <w:rPr>
          <w:rFonts w:ascii="Arial" w:hAnsi="Arial" w:cs="Arial"/>
          <w:color w:val="000000"/>
        </w:rPr>
        <w:t xml:space="preserve"> DO REPRESENTANTE LEGAL DO LICITANTE&gt;]</w:t>
      </w: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color w:val="000000"/>
        </w:rPr>
      </w:pPr>
      <w:r w:rsidRPr="00E007CE">
        <w:rPr>
          <w:rFonts w:ascii="Arial" w:hAnsi="Arial" w:cs="Arial"/>
          <w:color w:val="000000"/>
        </w:rPr>
        <w:t>[&lt;CARGO/FUNÇÃO DO REPRESENTANTE LEGAL DO LICITANTE&gt;]</w:t>
      </w:r>
    </w:p>
    <w:p w:rsidR="00A83E57" w:rsidRPr="00E007CE" w:rsidRDefault="00A83E57" w:rsidP="00A83E57">
      <w:pPr>
        <w:overflowPunct w:val="0"/>
        <w:autoSpaceDE w:val="0"/>
        <w:autoSpaceDN w:val="0"/>
        <w:adjustRightInd w:val="0"/>
        <w:spacing w:after="0" w:line="240" w:lineRule="auto"/>
        <w:textAlignment w:val="baseline"/>
        <w:rPr>
          <w:rFonts w:ascii="Arial" w:hAnsi="Arial" w:cs="Arial"/>
        </w:rPr>
      </w:pPr>
    </w:p>
    <w:p w:rsidR="00A83E57" w:rsidRPr="00E007CE" w:rsidRDefault="00A83E57" w:rsidP="00A83E57">
      <w:pPr>
        <w:spacing w:after="0" w:line="240" w:lineRule="auto"/>
        <w:jc w:val="center"/>
        <w:outlineLvl w:val="0"/>
        <w:rPr>
          <w:rFonts w:ascii="Arial" w:hAnsi="Arial" w:cs="Arial"/>
          <w:b/>
          <w:szCs w:val="24"/>
          <w:lang w:eastAsia="pt-BR"/>
        </w:rPr>
      </w:pPr>
      <w:r w:rsidRPr="00E007CE">
        <w:rPr>
          <w:rFonts w:ascii="Arial" w:hAnsi="Arial" w:cs="Arial"/>
        </w:rPr>
        <w:br w:type="page"/>
      </w:r>
      <w:r w:rsidRPr="00E007CE">
        <w:rPr>
          <w:rFonts w:ascii="Arial" w:hAnsi="Arial" w:cs="Arial"/>
          <w:b/>
        </w:rPr>
        <w:lastRenderedPageBreak/>
        <w:t>PREGÃO Nº 89/2017</w:t>
      </w:r>
    </w:p>
    <w:p w:rsidR="00A83E57" w:rsidRPr="00E007CE" w:rsidRDefault="00A83E57" w:rsidP="00A83E57">
      <w:pPr>
        <w:overflowPunct w:val="0"/>
        <w:autoSpaceDE w:val="0"/>
        <w:autoSpaceDN w:val="0"/>
        <w:adjustRightInd w:val="0"/>
        <w:spacing w:after="0" w:line="240" w:lineRule="auto"/>
        <w:textAlignment w:val="baseline"/>
        <w:rPr>
          <w:rFonts w:ascii="Arial" w:hAnsi="Arial" w:cs="Arial"/>
          <w:bCs/>
        </w:rPr>
      </w:pP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b/>
          <w:bCs/>
        </w:rPr>
      </w:pPr>
      <w:r w:rsidRPr="00E007CE">
        <w:rPr>
          <w:rFonts w:ascii="Arial" w:hAnsi="Arial" w:cs="Arial"/>
          <w:b/>
          <w:bCs/>
        </w:rPr>
        <w:t>PROCESSO Nº 1372/2017</w:t>
      </w:r>
    </w:p>
    <w:p w:rsidR="00A83E57" w:rsidRPr="00E007CE" w:rsidRDefault="00A83E57" w:rsidP="00A83E57">
      <w:pPr>
        <w:overflowPunct w:val="0"/>
        <w:autoSpaceDE w:val="0"/>
        <w:autoSpaceDN w:val="0"/>
        <w:adjustRightInd w:val="0"/>
        <w:spacing w:after="0" w:line="240" w:lineRule="auto"/>
        <w:textAlignment w:val="baseline"/>
        <w:rPr>
          <w:rFonts w:ascii="Arial" w:hAnsi="Arial" w:cs="Arial"/>
          <w:bCs/>
        </w:rPr>
      </w:pP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b/>
          <w:bCs/>
        </w:rPr>
      </w:pPr>
      <w:r w:rsidRPr="00E007CE">
        <w:rPr>
          <w:rFonts w:ascii="Arial" w:hAnsi="Arial" w:cs="Arial"/>
          <w:b/>
          <w:bCs/>
        </w:rPr>
        <w:t>ANEXO II</w:t>
      </w:r>
    </w:p>
    <w:p w:rsidR="00A83E57" w:rsidRPr="00E007CE" w:rsidRDefault="00A83E57" w:rsidP="00A83E57">
      <w:pPr>
        <w:overflowPunct w:val="0"/>
        <w:autoSpaceDE w:val="0"/>
        <w:autoSpaceDN w:val="0"/>
        <w:adjustRightInd w:val="0"/>
        <w:spacing w:after="0" w:line="240" w:lineRule="auto"/>
        <w:textAlignment w:val="baseline"/>
        <w:rPr>
          <w:rFonts w:ascii="Arial" w:hAnsi="Arial" w:cs="Arial"/>
        </w:rPr>
      </w:pP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b/>
          <w:bCs/>
        </w:rPr>
      </w:pPr>
      <w:r w:rsidRPr="00E007CE">
        <w:rPr>
          <w:rFonts w:ascii="Arial" w:hAnsi="Arial" w:cs="Arial"/>
          <w:b/>
          <w:bCs/>
        </w:rPr>
        <w:t>DECLARAÇÃO PREVISTA NO ART. 4º, VII DA LEI FEDERAL Nº 10.520/02</w:t>
      </w:r>
    </w:p>
    <w:p w:rsidR="00A83E57" w:rsidRPr="00E007CE" w:rsidRDefault="00A83E57" w:rsidP="00A83E57">
      <w:pPr>
        <w:overflowPunct w:val="0"/>
        <w:autoSpaceDE w:val="0"/>
        <w:autoSpaceDN w:val="0"/>
        <w:adjustRightInd w:val="0"/>
        <w:spacing w:after="0" w:line="240" w:lineRule="auto"/>
        <w:textAlignment w:val="baseline"/>
        <w:rPr>
          <w:rFonts w:ascii="Arial" w:hAnsi="Arial" w:cs="Arial"/>
        </w:rPr>
      </w:pP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rPr>
      </w:pPr>
      <w:r w:rsidRPr="00E007CE">
        <w:rPr>
          <w:rFonts w:ascii="Arial" w:hAnsi="Arial" w:cs="Arial"/>
        </w:rPr>
        <w:t xml:space="preserve">[&lt;NOME COMPLETO E SEM ABREVIAÇÕES DO LICITANTE&gt;], CNPJ n° [&lt;Nº CNPJ DO LICITANTE&gt;], sediada na [&lt;ENDEREÇO COMPLETO DO LICITANTE </w:t>
      </w:r>
      <w:r w:rsidRPr="00E007CE">
        <w:rPr>
          <w:rFonts w:ascii="Arial" w:hAnsi="Arial" w:cs="Arial"/>
          <w:color w:val="000000"/>
        </w:rPr>
        <w:t>(LOGRADOURO, NÚMERO, COMPLEMENTO, BAIRRO, MUNICÍPIO, UNIDADE DA FEDERAÇÃO E CEP</w:t>
      </w:r>
      <w:proofErr w:type="gramStart"/>
      <w:r w:rsidRPr="00E007CE">
        <w:rPr>
          <w:rFonts w:ascii="Arial" w:hAnsi="Arial" w:cs="Arial"/>
          <w:color w:val="000000"/>
        </w:rPr>
        <w:t>)</w:t>
      </w:r>
      <w:proofErr w:type="gramEnd"/>
      <w:r w:rsidRPr="00E007CE">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E007CE">
        <w:rPr>
          <w:rFonts w:ascii="Arial" w:hAnsi="Arial" w:cs="Arial"/>
          <w:color w:val="000000"/>
        </w:rPr>
        <w:t xml:space="preserve">PREGÃO PRESENCIAL </w:t>
      </w:r>
      <w:r w:rsidRPr="00E007CE">
        <w:rPr>
          <w:rFonts w:ascii="Arial" w:hAnsi="Arial" w:cs="Arial"/>
        </w:rPr>
        <w:t>Nº 89/2017.</w:t>
      </w: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rPr>
      </w:pP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rPr>
      </w:pPr>
      <w:r w:rsidRPr="00E007CE">
        <w:rPr>
          <w:rFonts w:ascii="Arial" w:hAnsi="Arial" w:cs="Arial"/>
        </w:rPr>
        <w:t>[&lt;LOCAL&gt;], [&lt;DATA&gt;].</w:t>
      </w:r>
    </w:p>
    <w:p w:rsidR="00A83E57" w:rsidRPr="00E007CE" w:rsidRDefault="00A83E57" w:rsidP="00A83E57">
      <w:pPr>
        <w:overflowPunct w:val="0"/>
        <w:autoSpaceDE w:val="0"/>
        <w:autoSpaceDN w:val="0"/>
        <w:adjustRightInd w:val="0"/>
        <w:spacing w:after="0" w:line="240" w:lineRule="auto"/>
        <w:textAlignment w:val="baseline"/>
        <w:rPr>
          <w:rFonts w:ascii="Arial" w:hAnsi="Arial" w:cs="Arial"/>
        </w:rPr>
      </w:pP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color w:val="000000"/>
        </w:rPr>
      </w:pPr>
      <w:r w:rsidRPr="00E007CE">
        <w:rPr>
          <w:rFonts w:ascii="Arial" w:hAnsi="Arial" w:cs="Arial"/>
          <w:color w:val="000000"/>
        </w:rPr>
        <w:t>[&lt;ASSINATURA DO REPRESENTANTE LEGAL DO LICITANTE&gt;]</w:t>
      </w: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color w:val="000000"/>
        </w:rPr>
      </w:pPr>
      <w:r w:rsidRPr="00E007CE">
        <w:rPr>
          <w:rFonts w:ascii="Arial" w:hAnsi="Arial" w:cs="Arial"/>
          <w:color w:val="000000"/>
        </w:rPr>
        <w:t xml:space="preserve">[&lt;NOME </w:t>
      </w:r>
      <w:r w:rsidRPr="00E007CE">
        <w:rPr>
          <w:rFonts w:ascii="Arial" w:hAnsi="Arial" w:cs="Arial"/>
        </w:rPr>
        <w:t>COMPLETO E SEM ABREVIAÇÕES</w:t>
      </w:r>
      <w:r w:rsidRPr="00E007CE">
        <w:rPr>
          <w:rFonts w:ascii="Arial" w:hAnsi="Arial" w:cs="Arial"/>
          <w:color w:val="000000"/>
        </w:rPr>
        <w:t xml:space="preserve"> DO REPRESENTANTE LEGAL DO LICITANTE&gt;]</w:t>
      </w: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color w:val="000000"/>
        </w:rPr>
      </w:pPr>
      <w:r w:rsidRPr="00E007CE">
        <w:rPr>
          <w:rFonts w:ascii="Arial" w:hAnsi="Arial" w:cs="Arial"/>
          <w:color w:val="000000"/>
        </w:rPr>
        <w:t>[&lt;CARGO/FUNÇÃO DO REPRESENTANTE LEGAL DO LICITANTE&gt;]</w:t>
      </w: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color w:val="000000"/>
        </w:rPr>
      </w:pPr>
      <w:r w:rsidRPr="00E007CE">
        <w:rPr>
          <w:rFonts w:ascii="Arial" w:hAnsi="Arial" w:cs="Arial"/>
          <w:color w:val="000000"/>
        </w:rPr>
        <w:br w:type="page"/>
      </w:r>
    </w:p>
    <w:p w:rsidR="00A83E57" w:rsidRPr="00E007CE" w:rsidRDefault="00A83E57" w:rsidP="00A83E57">
      <w:pPr>
        <w:spacing w:after="0" w:line="240" w:lineRule="auto"/>
        <w:jc w:val="center"/>
        <w:outlineLvl w:val="0"/>
        <w:rPr>
          <w:rFonts w:ascii="Arial" w:hAnsi="Arial" w:cs="Arial"/>
          <w:b/>
          <w:szCs w:val="24"/>
          <w:lang w:eastAsia="pt-BR"/>
        </w:rPr>
      </w:pPr>
      <w:r w:rsidRPr="00E007CE">
        <w:rPr>
          <w:rFonts w:ascii="Arial" w:hAnsi="Arial" w:cs="Arial"/>
          <w:b/>
        </w:rPr>
        <w:lastRenderedPageBreak/>
        <w:t>PREGÃO Nº 89/2017</w:t>
      </w:r>
    </w:p>
    <w:p w:rsidR="00A83E57" w:rsidRPr="00E007CE" w:rsidRDefault="00A83E57" w:rsidP="00A83E57">
      <w:pPr>
        <w:overflowPunct w:val="0"/>
        <w:autoSpaceDE w:val="0"/>
        <w:autoSpaceDN w:val="0"/>
        <w:adjustRightInd w:val="0"/>
        <w:spacing w:after="0" w:line="240" w:lineRule="auto"/>
        <w:textAlignment w:val="baseline"/>
        <w:rPr>
          <w:rFonts w:ascii="Arial" w:hAnsi="Arial" w:cs="Arial"/>
          <w:bCs/>
        </w:rPr>
      </w:pP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b/>
          <w:bCs/>
        </w:rPr>
      </w:pPr>
      <w:r w:rsidRPr="00E007CE">
        <w:rPr>
          <w:rFonts w:ascii="Arial" w:hAnsi="Arial" w:cs="Arial"/>
          <w:b/>
          <w:bCs/>
        </w:rPr>
        <w:t>PROCESSO Nº 1372/2017</w:t>
      </w:r>
    </w:p>
    <w:p w:rsidR="00A83E57" w:rsidRPr="00E007CE" w:rsidRDefault="00A83E57" w:rsidP="00A83E57">
      <w:pPr>
        <w:overflowPunct w:val="0"/>
        <w:autoSpaceDE w:val="0"/>
        <w:autoSpaceDN w:val="0"/>
        <w:adjustRightInd w:val="0"/>
        <w:spacing w:after="0" w:line="240" w:lineRule="auto"/>
        <w:textAlignment w:val="baseline"/>
        <w:rPr>
          <w:rFonts w:ascii="Arial" w:hAnsi="Arial" w:cs="Arial"/>
          <w:bCs/>
        </w:rPr>
      </w:pP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b/>
        </w:rPr>
      </w:pPr>
      <w:r w:rsidRPr="00E007CE">
        <w:rPr>
          <w:rFonts w:ascii="Arial" w:hAnsi="Arial" w:cs="Arial"/>
          <w:b/>
        </w:rPr>
        <w:t>ANEXO III</w:t>
      </w:r>
    </w:p>
    <w:p w:rsidR="00A83E57" w:rsidRPr="00E007CE" w:rsidRDefault="00A83E57" w:rsidP="00A83E57">
      <w:pPr>
        <w:overflowPunct w:val="0"/>
        <w:autoSpaceDE w:val="0"/>
        <w:autoSpaceDN w:val="0"/>
        <w:adjustRightInd w:val="0"/>
        <w:spacing w:after="0" w:line="240" w:lineRule="auto"/>
        <w:textAlignment w:val="baseline"/>
        <w:rPr>
          <w:rFonts w:ascii="Arial" w:hAnsi="Arial" w:cs="Arial"/>
          <w:bCs/>
        </w:rPr>
      </w:pP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b/>
        </w:rPr>
      </w:pPr>
      <w:r w:rsidRPr="00E007CE">
        <w:rPr>
          <w:rFonts w:ascii="Arial" w:hAnsi="Arial" w:cs="Arial"/>
          <w:b/>
        </w:rPr>
        <w:t>DECLARAÇÃO PREVISTA NO ART. 27, V DA LEI FEDERAL Nº 8.666/93</w:t>
      </w:r>
    </w:p>
    <w:p w:rsidR="00A83E57" w:rsidRPr="00E007CE" w:rsidRDefault="00A83E57" w:rsidP="00A83E57">
      <w:pPr>
        <w:overflowPunct w:val="0"/>
        <w:autoSpaceDE w:val="0"/>
        <w:autoSpaceDN w:val="0"/>
        <w:adjustRightInd w:val="0"/>
        <w:spacing w:after="0" w:line="240" w:lineRule="auto"/>
        <w:textAlignment w:val="baseline"/>
        <w:rPr>
          <w:rFonts w:ascii="Arial" w:hAnsi="Arial" w:cs="Arial"/>
          <w:bCs/>
        </w:rPr>
      </w:pP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b/>
          <w:bCs/>
        </w:rPr>
      </w:pPr>
      <w:r w:rsidRPr="00E007CE">
        <w:rPr>
          <w:rFonts w:ascii="Arial" w:hAnsi="Arial" w:cs="Arial"/>
          <w:b/>
          <w:bCs/>
        </w:rPr>
        <w:t>MODELO "A": EMPREGADOR PESSOA JURÍDICA</w:t>
      </w:r>
    </w:p>
    <w:p w:rsidR="00A83E57" w:rsidRPr="00E007CE" w:rsidRDefault="00A83E57" w:rsidP="00A83E57">
      <w:pPr>
        <w:overflowPunct w:val="0"/>
        <w:autoSpaceDE w:val="0"/>
        <w:autoSpaceDN w:val="0"/>
        <w:adjustRightInd w:val="0"/>
        <w:spacing w:after="0" w:line="240" w:lineRule="auto"/>
        <w:textAlignment w:val="baseline"/>
        <w:rPr>
          <w:rFonts w:ascii="Arial" w:hAnsi="Arial" w:cs="Arial"/>
          <w:bCs/>
        </w:rPr>
      </w:pP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b/>
          <w:bCs/>
        </w:rPr>
      </w:pPr>
      <w:r w:rsidRPr="00E007CE">
        <w:rPr>
          <w:rFonts w:ascii="Arial" w:hAnsi="Arial" w:cs="Arial"/>
          <w:b/>
          <w:bCs/>
        </w:rPr>
        <w:t>DECLARAÇÃO</w:t>
      </w: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rPr>
      </w:pP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rPr>
      </w:pPr>
      <w:r w:rsidRPr="00E007CE">
        <w:rPr>
          <w:rFonts w:ascii="Arial" w:hAnsi="Arial" w:cs="Arial"/>
        </w:rPr>
        <w:t>Ref.: (identificação da licitação)</w:t>
      </w: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rPr>
      </w:pP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rPr>
      </w:pPr>
      <w:proofErr w:type="gramStart"/>
      <w:r w:rsidRPr="00E007CE">
        <w:rPr>
          <w:rFonts w:ascii="Arial" w:hAnsi="Arial" w:cs="Arial"/>
        </w:rPr>
        <w:t>.................................</w:t>
      </w:r>
      <w:proofErr w:type="gramEnd"/>
      <w:r w:rsidRPr="00E007CE">
        <w:rPr>
          <w:rFonts w:ascii="Arial" w:hAnsi="Arial" w:cs="Arial"/>
        </w:rPr>
        <w:t xml:space="preserve">, inscrito no CNPJ n°..................., por intermédio de seu representante legal o(a) Sr(a)...................................., portador(a) da Carteira de Identidade nº............................ </w:t>
      </w:r>
      <w:proofErr w:type="gramStart"/>
      <w:r w:rsidRPr="00E007CE">
        <w:rPr>
          <w:rFonts w:ascii="Arial" w:hAnsi="Arial" w:cs="Arial"/>
        </w:rPr>
        <w:t>e</w:t>
      </w:r>
      <w:proofErr w:type="gramEnd"/>
      <w:r w:rsidRPr="00E007CE">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rPr>
      </w:pPr>
      <w:r w:rsidRPr="00E007CE">
        <w:rPr>
          <w:rFonts w:ascii="Arial" w:hAnsi="Arial" w:cs="Arial"/>
        </w:rPr>
        <w:t xml:space="preserve">Ressalva: emprega menor, a partir de quatorze anos, na condição de aprendiz </w:t>
      </w:r>
      <w:proofErr w:type="gramStart"/>
      <w:r w:rsidRPr="00E007CE">
        <w:rPr>
          <w:rFonts w:ascii="Arial" w:hAnsi="Arial" w:cs="Arial"/>
        </w:rPr>
        <w:t xml:space="preserve">( </w:t>
      </w:r>
      <w:proofErr w:type="gramEnd"/>
      <w:r w:rsidRPr="00E007CE">
        <w:rPr>
          <w:rFonts w:ascii="Arial" w:hAnsi="Arial" w:cs="Arial"/>
        </w:rPr>
        <w:t>).</w:t>
      </w: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rPr>
      </w:pP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rPr>
      </w:pPr>
      <w:proofErr w:type="gramStart"/>
      <w:r w:rsidRPr="00E007CE">
        <w:rPr>
          <w:rFonts w:ascii="Arial" w:hAnsi="Arial" w:cs="Arial"/>
        </w:rPr>
        <w:t>............................................</w:t>
      </w:r>
      <w:proofErr w:type="gramEnd"/>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rPr>
      </w:pPr>
      <w:r w:rsidRPr="00E007CE">
        <w:rPr>
          <w:rFonts w:ascii="Arial" w:hAnsi="Arial" w:cs="Arial"/>
        </w:rPr>
        <w:t>(data)</w:t>
      </w:r>
    </w:p>
    <w:p w:rsidR="00A83E57" w:rsidRPr="00E007CE" w:rsidRDefault="00A83E57" w:rsidP="00A83E57">
      <w:pPr>
        <w:overflowPunct w:val="0"/>
        <w:autoSpaceDE w:val="0"/>
        <w:autoSpaceDN w:val="0"/>
        <w:adjustRightInd w:val="0"/>
        <w:spacing w:after="0" w:line="240" w:lineRule="auto"/>
        <w:textAlignment w:val="baseline"/>
        <w:rPr>
          <w:rFonts w:ascii="Arial" w:hAnsi="Arial" w:cs="Arial"/>
        </w:rPr>
      </w:pP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rPr>
      </w:pPr>
      <w:proofErr w:type="gramStart"/>
      <w:r w:rsidRPr="00E007CE">
        <w:rPr>
          <w:rFonts w:ascii="Arial" w:hAnsi="Arial" w:cs="Arial"/>
        </w:rPr>
        <w:t>............................................................</w:t>
      </w:r>
      <w:proofErr w:type="gramEnd"/>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rPr>
      </w:pPr>
      <w:r w:rsidRPr="00E007CE">
        <w:rPr>
          <w:rFonts w:ascii="Arial" w:hAnsi="Arial" w:cs="Arial"/>
        </w:rPr>
        <w:t>(representante legal)</w:t>
      </w:r>
    </w:p>
    <w:p w:rsidR="00A83E57" w:rsidRPr="00E007CE" w:rsidRDefault="00A83E57" w:rsidP="00A83E57">
      <w:pPr>
        <w:overflowPunct w:val="0"/>
        <w:autoSpaceDE w:val="0"/>
        <w:autoSpaceDN w:val="0"/>
        <w:adjustRightInd w:val="0"/>
        <w:spacing w:after="0" w:line="240" w:lineRule="auto"/>
        <w:textAlignment w:val="baseline"/>
        <w:rPr>
          <w:rFonts w:ascii="Arial" w:hAnsi="Arial" w:cs="Arial"/>
        </w:rPr>
      </w:pPr>
    </w:p>
    <w:p w:rsidR="00A83E57" w:rsidRPr="00E007CE" w:rsidRDefault="00A83E57" w:rsidP="00A83E57">
      <w:pPr>
        <w:overflowPunct w:val="0"/>
        <w:autoSpaceDE w:val="0"/>
        <w:autoSpaceDN w:val="0"/>
        <w:adjustRightInd w:val="0"/>
        <w:spacing w:after="0" w:line="240" w:lineRule="auto"/>
        <w:textAlignment w:val="baseline"/>
        <w:rPr>
          <w:rFonts w:ascii="Arial" w:hAnsi="Arial" w:cs="Arial"/>
        </w:rPr>
      </w:pPr>
      <w:r w:rsidRPr="00E007CE">
        <w:rPr>
          <w:rFonts w:ascii="Arial" w:hAnsi="Arial" w:cs="Arial"/>
        </w:rPr>
        <w:t>(Observação: em caso afirmativo, assinalar a ressalva acima)</w:t>
      </w: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rPr>
      </w:pP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b/>
          <w:bCs/>
        </w:rPr>
      </w:pPr>
      <w:r w:rsidRPr="00E007CE">
        <w:rPr>
          <w:rFonts w:ascii="Arial" w:hAnsi="Arial" w:cs="Arial"/>
          <w:b/>
          <w:bCs/>
        </w:rPr>
        <w:t>MODELO "B": EMPREGADOR PESSOA FÍSICA</w:t>
      </w: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rPr>
      </w:pP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b/>
          <w:bCs/>
        </w:rPr>
      </w:pPr>
      <w:r w:rsidRPr="00E007CE">
        <w:rPr>
          <w:rFonts w:ascii="Arial" w:hAnsi="Arial" w:cs="Arial"/>
          <w:b/>
          <w:bCs/>
        </w:rPr>
        <w:t>DECLARAÇÃO</w:t>
      </w:r>
    </w:p>
    <w:p w:rsidR="00A83E57" w:rsidRPr="00E007CE" w:rsidRDefault="00A83E57" w:rsidP="00A83E57">
      <w:pPr>
        <w:overflowPunct w:val="0"/>
        <w:autoSpaceDE w:val="0"/>
        <w:autoSpaceDN w:val="0"/>
        <w:adjustRightInd w:val="0"/>
        <w:spacing w:after="0" w:line="240" w:lineRule="auto"/>
        <w:textAlignment w:val="baseline"/>
        <w:rPr>
          <w:rFonts w:ascii="Arial" w:hAnsi="Arial" w:cs="Arial"/>
        </w:rPr>
      </w:pP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rPr>
      </w:pPr>
      <w:r w:rsidRPr="00E007CE">
        <w:rPr>
          <w:rFonts w:ascii="Arial" w:hAnsi="Arial" w:cs="Arial"/>
        </w:rPr>
        <w:t>Ref.: (identificação da licitação)</w:t>
      </w: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rPr>
      </w:pP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rPr>
      </w:pPr>
      <w:proofErr w:type="gramStart"/>
      <w:r w:rsidRPr="00E007CE">
        <w:rPr>
          <w:rFonts w:ascii="Arial" w:hAnsi="Arial" w:cs="Arial"/>
        </w:rPr>
        <w:t>.................................</w:t>
      </w:r>
      <w:proofErr w:type="gramEnd"/>
      <w:r w:rsidRPr="00E007CE">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rPr>
      </w:pPr>
      <w:r w:rsidRPr="00E007CE">
        <w:rPr>
          <w:rFonts w:ascii="Arial" w:hAnsi="Arial" w:cs="Arial"/>
        </w:rPr>
        <w:t xml:space="preserve">Ressalva: emprega menor, a partir de quatorze anos, na condição de aprendiz </w:t>
      </w:r>
      <w:proofErr w:type="gramStart"/>
      <w:r w:rsidRPr="00E007CE">
        <w:rPr>
          <w:rFonts w:ascii="Arial" w:hAnsi="Arial" w:cs="Arial"/>
        </w:rPr>
        <w:t xml:space="preserve">( </w:t>
      </w:r>
      <w:proofErr w:type="gramEnd"/>
      <w:r w:rsidRPr="00E007CE">
        <w:rPr>
          <w:rFonts w:ascii="Arial" w:hAnsi="Arial" w:cs="Arial"/>
        </w:rPr>
        <w:t>).</w:t>
      </w: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rPr>
      </w:pP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rPr>
      </w:pPr>
      <w:proofErr w:type="gramStart"/>
      <w:r w:rsidRPr="00E007CE">
        <w:rPr>
          <w:rFonts w:ascii="Arial" w:hAnsi="Arial" w:cs="Arial"/>
        </w:rPr>
        <w:t>...............................................</w:t>
      </w:r>
      <w:proofErr w:type="gramEnd"/>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rPr>
      </w:pPr>
      <w:r w:rsidRPr="00E007CE">
        <w:rPr>
          <w:rFonts w:ascii="Arial" w:hAnsi="Arial" w:cs="Arial"/>
        </w:rPr>
        <w:t>(data)</w:t>
      </w:r>
    </w:p>
    <w:p w:rsidR="00A83E57" w:rsidRPr="00E007CE" w:rsidRDefault="00A83E57" w:rsidP="00A83E57">
      <w:pPr>
        <w:overflowPunct w:val="0"/>
        <w:autoSpaceDE w:val="0"/>
        <w:autoSpaceDN w:val="0"/>
        <w:adjustRightInd w:val="0"/>
        <w:spacing w:after="0" w:line="240" w:lineRule="auto"/>
        <w:textAlignment w:val="baseline"/>
        <w:rPr>
          <w:rFonts w:ascii="Arial" w:hAnsi="Arial" w:cs="Arial"/>
        </w:rPr>
      </w:pP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rPr>
      </w:pPr>
      <w:proofErr w:type="gramStart"/>
      <w:r w:rsidRPr="00E007CE">
        <w:rPr>
          <w:rFonts w:ascii="Arial" w:hAnsi="Arial" w:cs="Arial"/>
        </w:rPr>
        <w:t>...............................................</w:t>
      </w:r>
      <w:proofErr w:type="gramEnd"/>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rPr>
      </w:pPr>
      <w:r w:rsidRPr="00E007CE">
        <w:rPr>
          <w:rFonts w:ascii="Arial" w:hAnsi="Arial" w:cs="Arial"/>
        </w:rPr>
        <w:t>(nome)</w:t>
      </w:r>
    </w:p>
    <w:p w:rsidR="00A83E57" w:rsidRPr="00E007CE" w:rsidRDefault="00A83E57" w:rsidP="00A83E57">
      <w:pPr>
        <w:overflowPunct w:val="0"/>
        <w:autoSpaceDE w:val="0"/>
        <w:autoSpaceDN w:val="0"/>
        <w:adjustRightInd w:val="0"/>
        <w:spacing w:after="0" w:line="240" w:lineRule="auto"/>
        <w:textAlignment w:val="baseline"/>
        <w:rPr>
          <w:rFonts w:ascii="Arial" w:hAnsi="Arial" w:cs="Arial"/>
        </w:rPr>
      </w:pPr>
    </w:p>
    <w:p w:rsidR="00A83E57" w:rsidRPr="00E007CE" w:rsidRDefault="00A83E57" w:rsidP="00A83E57">
      <w:pPr>
        <w:overflowPunct w:val="0"/>
        <w:autoSpaceDE w:val="0"/>
        <w:autoSpaceDN w:val="0"/>
        <w:adjustRightInd w:val="0"/>
        <w:spacing w:after="0" w:line="240" w:lineRule="auto"/>
        <w:textAlignment w:val="baseline"/>
        <w:rPr>
          <w:rFonts w:ascii="Arial" w:hAnsi="Arial" w:cs="Arial"/>
        </w:rPr>
      </w:pPr>
      <w:r w:rsidRPr="00E007CE">
        <w:rPr>
          <w:rFonts w:ascii="Arial" w:hAnsi="Arial" w:cs="Arial"/>
        </w:rPr>
        <w:t>(Observação: em caso afirmativo, assinalar a ressalva acima)</w:t>
      </w:r>
    </w:p>
    <w:p w:rsidR="00A83E57" w:rsidRPr="00E007CE" w:rsidRDefault="00A83E57" w:rsidP="00A83E57">
      <w:pPr>
        <w:overflowPunct w:val="0"/>
        <w:autoSpaceDE w:val="0"/>
        <w:autoSpaceDN w:val="0"/>
        <w:adjustRightInd w:val="0"/>
        <w:spacing w:after="0" w:line="240" w:lineRule="auto"/>
        <w:textAlignment w:val="baseline"/>
        <w:rPr>
          <w:rFonts w:ascii="Arial" w:hAnsi="Arial" w:cs="Arial"/>
        </w:rPr>
      </w:pPr>
    </w:p>
    <w:p w:rsidR="00A83E57" w:rsidRPr="00E007CE" w:rsidRDefault="00A83E57" w:rsidP="00A83E57">
      <w:pPr>
        <w:overflowPunct w:val="0"/>
        <w:autoSpaceDE w:val="0"/>
        <w:autoSpaceDN w:val="0"/>
        <w:adjustRightInd w:val="0"/>
        <w:spacing w:after="0" w:line="240" w:lineRule="auto"/>
        <w:textAlignment w:val="baseline"/>
        <w:rPr>
          <w:rFonts w:ascii="Arial" w:hAnsi="Arial" w:cs="Arial"/>
        </w:rPr>
      </w:pPr>
      <w:r w:rsidRPr="00E007CE">
        <w:rPr>
          <w:rFonts w:ascii="Arial" w:hAnsi="Arial" w:cs="Arial"/>
        </w:rPr>
        <w:br w:type="page"/>
      </w: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b/>
        </w:rPr>
      </w:pPr>
      <w:r w:rsidRPr="00E007CE">
        <w:rPr>
          <w:rFonts w:ascii="Arial" w:hAnsi="Arial" w:cs="Arial"/>
          <w:b/>
        </w:rPr>
        <w:lastRenderedPageBreak/>
        <w:t>PREGÃO Nº 89/2017</w:t>
      </w:r>
    </w:p>
    <w:p w:rsidR="00A83E57" w:rsidRPr="00E007CE" w:rsidRDefault="00A83E57" w:rsidP="00A83E57">
      <w:pPr>
        <w:overflowPunct w:val="0"/>
        <w:autoSpaceDE w:val="0"/>
        <w:autoSpaceDN w:val="0"/>
        <w:adjustRightInd w:val="0"/>
        <w:spacing w:after="0" w:line="240" w:lineRule="auto"/>
        <w:textAlignment w:val="baseline"/>
        <w:rPr>
          <w:rFonts w:ascii="Arial" w:hAnsi="Arial" w:cs="Arial"/>
          <w:bCs/>
        </w:rPr>
      </w:pP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b/>
          <w:bCs/>
        </w:rPr>
      </w:pPr>
      <w:r w:rsidRPr="00E007CE">
        <w:rPr>
          <w:rFonts w:ascii="Arial" w:hAnsi="Arial" w:cs="Arial"/>
          <w:b/>
          <w:bCs/>
        </w:rPr>
        <w:t>PROCESSO Nº 1372/2017</w:t>
      </w:r>
    </w:p>
    <w:p w:rsidR="00A83E57" w:rsidRPr="00E007CE" w:rsidRDefault="00A83E57" w:rsidP="00A83E57">
      <w:pPr>
        <w:overflowPunct w:val="0"/>
        <w:autoSpaceDE w:val="0"/>
        <w:autoSpaceDN w:val="0"/>
        <w:adjustRightInd w:val="0"/>
        <w:spacing w:after="0" w:line="240" w:lineRule="auto"/>
        <w:textAlignment w:val="baseline"/>
        <w:rPr>
          <w:rFonts w:ascii="Arial" w:hAnsi="Arial" w:cs="Arial"/>
          <w:bCs/>
        </w:rPr>
      </w:pP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b/>
        </w:rPr>
      </w:pPr>
      <w:r w:rsidRPr="00E007CE">
        <w:rPr>
          <w:rFonts w:ascii="Arial" w:hAnsi="Arial" w:cs="Arial"/>
          <w:b/>
        </w:rPr>
        <w:t>ANEXO IV</w:t>
      </w:r>
    </w:p>
    <w:p w:rsidR="00A83E57" w:rsidRPr="00E007CE" w:rsidRDefault="00A83E57" w:rsidP="00A83E57">
      <w:pPr>
        <w:overflowPunct w:val="0"/>
        <w:autoSpaceDE w:val="0"/>
        <w:autoSpaceDN w:val="0"/>
        <w:adjustRightInd w:val="0"/>
        <w:spacing w:after="0" w:line="240" w:lineRule="auto"/>
        <w:textAlignment w:val="baseline"/>
        <w:rPr>
          <w:rFonts w:ascii="Arial" w:hAnsi="Arial" w:cs="Arial"/>
          <w:bCs/>
        </w:rPr>
      </w:pPr>
    </w:p>
    <w:p w:rsidR="00A83E57" w:rsidRPr="00E007CE" w:rsidRDefault="00A83E57" w:rsidP="00A83E57">
      <w:pPr>
        <w:tabs>
          <w:tab w:val="left" w:pos="851"/>
        </w:tabs>
        <w:overflowPunct w:val="0"/>
        <w:autoSpaceDE w:val="0"/>
        <w:autoSpaceDN w:val="0"/>
        <w:adjustRightInd w:val="0"/>
        <w:spacing w:after="0" w:line="240" w:lineRule="auto"/>
        <w:jc w:val="center"/>
        <w:textAlignment w:val="baseline"/>
        <w:rPr>
          <w:rFonts w:ascii="Arial" w:hAnsi="Arial" w:cs="Arial"/>
          <w:b/>
        </w:rPr>
      </w:pPr>
      <w:r w:rsidRPr="00E007CE">
        <w:rPr>
          <w:rFonts w:ascii="Arial" w:hAnsi="Arial" w:cs="Arial"/>
          <w:b/>
        </w:rPr>
        <w:t>DECLARAÇÃO PREVISTA NO ART. 32, § 2º DA LEI FEDERAL Nº 8.666/93</w:t>
      </w: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rPr>
      </w:pP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rPr>
      </w:pPr>
      <w:r w:rsidRPr="00E007CE">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E007CE">
        <w:rPr>
          <w:rFonts w:ascii="Arial" w:hAnsi="Arial" w:cs="Arial"/>
        </w:rPr>
        <w:t>)</w:t>
      </w:r>
      <w:proofErr w:type="gramEnd"/>
      <w:r w:rsidRPr="00E007CE">
        <w:rPr>
          <w:rFonts w:ascii="Arial" w:hAnsi="Arial" w:cs="Arial"/>
        </w:rPr>
        <w:t xml:space="preserve">&gt;], </w:t>
      </w:r>
      <w:r w:rsidRPr="00E007CE">
        <w:rPr>
          <w:rFonts w:ascii="Arial" w:hAnsi="Arial" w:cs="Arial"/>
          <w:bCs/>
        </w:rPr>
        <w:t>declara sob as penalidades legais, que até a presente data</w:t>
      </w:r>
      <w:r w:rsidRPr="00E007CE">
        <w:rPr>
          <w:rFonts w:ascii="Arial" w:hAnsi="Arial" w:cs="Arial"/>
        </w:rPr>
        <w:t xml:space="preserve"> inexistem fatos supervenientes impeditivos da sua habilitação e participação na licitação </w:t>
      </w:r>
      <w:r w:rsidRPr="00E007CE">
        <w:rPr>
          <w:rFonts w:ascii="Arial" w:hAnsi="Arial" w:cs="Arial"/>
          <w:color w:val="000000"/>
        </w:rPr>
        <w:t>PREGÃO PRESENCIAL N</w:t>
      </w:r>
      <w:r w:rsidRPr="00E007CE">
        <w:rPr>
          <w:rFonts w:ascii="Arial" w:hAnsi="Arial" w:cs="Arial"/>
        </w:rPr>
        <w:t>º 89/2017, bem como ter ciência da obrigatoriedade de declarar ocorrências posteriores.</w:t>
      </w: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rPr>
      </w:pP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rPr>
      </w:pPr>
      <w:r w:rsidRPr="00E007CE">
        <w:rPr>
          <w:rFonts w:ascii="Arial" w:hAnsi="Arial" w:cs="Arial"/>
        </w:rPr>
        <w:t xml:space="preserve"> [&lt;LOCAL&gt;], [&lt;DATA&gt;].</w:t>
      </w: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rPr>
      </w:pP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color w:val="000000"/>
        </w:rPr>
      </w:pPr>
      <w:r w:rsidRPr="00E007CE">
        <w:rPr>
          <w:rFonts w:ascii="Arial" w:hAnsi="Arial" w:cs="Arial"/>
          <w:color w:val="000000"/>
        </w:rPr>
        <w:t>[&lt;ASSINATURA DO REPRESENTANTE LEGAL DO LICITANTE&gt;]</w:t>
      </w: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color w:val="000000"/>
        </w:rPr>
      </w:pPr>
      <w:r w:rsidRPr="00E007CE">
        <w:rPr>
          <w:rFonts w:ascii="Arial" w:hAnsi="Arial" w:cs="Arial"/>
          <w:color w:val="000000"/>
        </w:rPr>
        <w:t>[&lt;NOME COMPLETO E SEM ABREVIAÇÕES DO REPRESENTANTE LEGAL DO LICITANTE&gt;]</w:t>
      </w:r>
    </w:p>
    <w:p w:rsidR="00A83E57" w:rsidRPr="00E007CE" w:rsidRDefault="00A83E57" w:rsidP="00A83E57">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E007CE">
        <w:rPr>
          <w:rFonts w:ascii="Arial" w:hAnsi="Arial" w:cs="Arial"/>
          <w:color w:val="000000"/>
        </w:rPr>
        <w:t>[&lt;CARGO/FUNÇÃO DO REPRESENTANTE LEGAL DO LICITANTE&gt;]</w:t>
      </w:r>
    </w:p>
    <w:p w:rsidR="00A83E57" w:rsidRPr="00E007CE" w:rsidRDefault="00A83E57" w:rsidP="00A83E57">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rPr>
      </w:pPr>
      <w:r w:rsidRPr="00E007CE">
        <w:rPr>
          <w:rFonts w:ascii="Arial" w:hAnsi="Arial" w:cs="Arial"/>
        </w:rPr>
        <w:br w:type="page"/>
      </w:r>
      <w:r w:rsidRPr="00E007CE">
        <w:rPr>
          <w:rFonts w:ascii="Arial" w:hAnsi="Arial" w:cs="Arial"/>
          <w:b/>
        </w:rPr>
        <w:lastRenderedPageBreak/>
        <w:t>PREGÃO Nº 89/</w:t>
      </w:r>
      <w:r w:rsidRPr="00E007CE">
        <w:rPr>
          <w:rFonts w:ascii="Arial" w:hAnsi="Arial" w:cs="Arial"/>
          <w:b/>
          <w:szCs w:val="24"/>
          <w:lang w:eastAsia="pt-BR"/>
        </w:rPr>
        <w:t>2017</w:t>
      </w:r>
    </w:p>
    <w:p w:rsidR="00A83E57" w:rsidRPr="00E007CE" w:rsidRDefault="00A83E57" w:rsidP="00A83E57">
      <w:pPr>
        <w:overflowPunct w:val="0"/>
        <w:autoSpaceDE w:val="0"/>
        <w:autoSpaceDN w:val="0"/>
        <w:adjustRightInd w:val="0"/>
        <w:spacing w:after="0" w:line="240" w:lineRule="auto"/>
        <w:textAlignment w:val="baseline"/>
        <w:rPr>
          <w:rFonts w:ascii="Arial" w:hAnsi="Arial" w:cs="Arial"/>
          <w:bCs/>
        </w:rPr>
      </w:pP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b/>
          <w:bCs/>
        </w:rPr>
      </w:pPr>
      <w:r w:rsidRPr="00E007CE">
        <w:rPr>
          <w:rFonts w:ascii="Arial" w:hAnsi="Arial" w:cs="Arial"/>
          <w:b/>
          <w:bCs/>
        </w:rPr>
        <w:t>PROCESSO Nº 1372/2017</w:t>
      </w:r>
    </w:p>
    <w:p w:rsidR="00A83E57" w:rsidRPr="00E007CE" w:rsidRDefault="00A83E57" w:rsidP="00A83E57">
      <w:pPr>
        <w:overflowPunct w:val="0"/>
        <w:autoSpaceDE w:val="0"/>
        <w:autoSpaceDN w:val="0"/>
        <w:adjustRightInd w:val="0"/>
        <w:spacing w:after="0" w:line="240" w:lineRule="auto"/>
        <w:textAlignment w:val="baseline"/>
        <w:rPr>
          <w:rFonts w:ascii="Arial" w:hAnsi="Arial" w:cs="Arial"/>
          <w:bCs/>
        </w:rPr>
      </w:pP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b/>
        </w:rPr>
      </w:pPr>
      <w:r w:rsidRPr="00E007CE">
        <w:rPr>
          <w:rFonts w:ascii="Arial" w:hAnsi="Arial" w:cs="Arial"/>
          <w:b/>
        </w:rPr>
        <w:t>ANEXO V</w:t>
      </w:r>
    </w:p>
    <w:p w:rsidR="00A83E57" w:rsidRPr="00E007CE" w:rsidRDefault="00A83E57" w:rsidP="00A83E57">
      <w:pPr>
        <w:overflowPunct w:val="0"/>
        <w:autoSpaceDE w:val="0"/>
        <w:autoSpaceDN w:val="0"/>
        <w:adjustRightInd w:val="0"/>
        <w:spacing w:after="0" w:line="240" w:lineRule="auto"/>
        <w:textAlignment w:val="baseline"/>
        <w:rPr>
          <w:rFonts w:ascii="Arial" w:hAnsi="Arial" w:cs="Arial"/>
          <w:bCs/>
        </w:rPr>
      </w:pP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b/>
        </w:rPr>
      </w:pPr>
      <w:r w:rsidRPr="00E007CE">
        <w:rPr>
          <w:rFonts w:ascii="Arial" w:hAnsi="Arial" w:cs="Arial"/>
          <w:b/>
        </w:rPr>
        <w:t>FORMULÁRIO PARA PREENCHIMENTO DA PROPOSTA</w:t>
      </w:r>
    </w:p>
    <w:p w:rsidR="00A83E57" w:rsidRPr="00E007CE" w:rsidRDefault="00A83E57" w:rsidP="00A83E57">
      <w:pPr>
        <w:overflowPunct w:val="0"/>
        <w:autoSpaceDE w:val="0"/>
        <w:autoSpaceDN w:val="0"/>
        <w:adjustRightInd w:val="0"/>
        <w:spacing w:after="0" w:line="240" w:lineRule="auto"/>
        <w:textAlignment w:val="baseline"/>
        <w:rPr>
          <w:rFonts w:ascii="Arial" w:hAnsi="Arial" w:cs="Arial"/>
          <w:bCs/>
        </w:rPr>
      </w:pP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b/>
        </w:rPr>
      </w:pPr>
      <w:r w:rsidRPr="00E007CE">
        <w:rPr>
          <w:rFonts w:ascii="Arial" w:hAnsi="Arial" w:cs="Arial"/>
          <w:b/>
        </w:rPr>
        <w:t>LICITANTE: [&lt;NOME COMPLETO E SEM ABREVIAÇÕES DO LICITANTE&gt;]</w:t>
      </w: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b/>
        </w:rPr>
      </w:pPr>
      <w:r w:rsidRPr="00E007CE">
        <w:rPr>
          <w:rFonts w:ascii="Arial" w:hAnsi="Arial" w:cs="Arial"/>
          <w:b/>
        </w:rPr>
        <w:t>CNPJ: [&lt;Nº DO CNPJ DO LICITANTE&gt;]</w:t>
      </w: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b/>
        </w:rPr>
      </w:pPr>
      <w:r w:rsidRPr="00E007CE">
        <w:rPr>
          <w:rFonts w:ascii="Arial" w:hAnsi="Arial" w:cs="Arial"/>
          <w:b/>
        </w:rPr>
        <w:t>ENDEREÇO: [&lt;ENDEREÇO COMPLETO DO LICITANTE (LOGRADOURO, NÚMERO, COMPLEMENTO, BAIRRO, MUNICÍPIO, UNIDADE DA FEDERAÇÃO E CEP</w:t>
      </w:r>
      <w:proofErr w:type="gramStart"/>
      <w:r w:rsidRPr="00E007CE">
        <w:rPr>
          <w:rFonts w:ascii="Arial" w:hAnsi="Arial" w:cs="Arial"/>
          <w:b/>
        </w:rPr>
        <w:t>)</w:t>
      </w:r>
      <w:proofErr w:type="gramEnd"/>
      <w:r w:rsidRPr="00E007CE">
        <w:rPr>
          <w:rFonts w:ascii="Arial" w:hAnsi="Arial" w:cs="Arial"/>
          <w:b/>
        </w:rPr>
        <w:t>&gt;]</w:t>
      </w: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b/>
        </w:rPr>
      </w:pPr>
      <w:r w:rsidRPr="00E007CE">
        <w:rPr>
          <w:rFonts w:ascii="Arial" w:hAnsi="Arial" w:cs="Arial"/>
          <w:b/>
        </w:rPr>
        <w:t>CONTATO: [&lt;NOME, TELEFONE, FAX, E-MAIL&gt;]</w:t>
      </w: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bCs/>
        </w:rPr>
      </w:pPr>
    </w:p>
    <w:tbl>
      <w:tblPr>
        <w:tblW w:w="99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709"/>
        <w:gridCol w:w="709"/>
        <w:gridCol w:w="709"/>
        <w:gridCol w:w="3543"/>
        <w:gridCol w:w="991"/>
        <w:gridCol w:w="991"/>
        <w:gridCol w:w="992"/>
      </w:tblGrid>
      <w:tr w:rsidR="00F450A4" w:rsidRPr="00E007CE" w:rsidTr="00F450A4">
        <w:trPr>
          <w:cantSplit/>
        </w:trPr>
        <w:tc>
          <w:tcPr>
            <w:tcW w:w="567" w:type="dxa"/>
            <w:vAlign w:val="center"/>
          </w:tcPr>
          <w:p w:rsidR="00F450A4" w:rsidRPr="00E007CE" w:rsidRDefault="00F450A4" w:rsidP="00D91424">
            <w:pPr>
              <w:overflowPunct w:val="0"/>
              <w:autoSpaceDE w:val="0"/>
              <w:autoSpaceDN w:val="0"/>
              <w:adjustRightInd w:val="0"/>
              <w:spacing w:after="0" w:line="240" w:lineRule="auto"/>
              <w:jc w:val="center"/>
              <w:textAlignment w:val="baseline"/>
              <w:rPr>
                <w:rFonts w:ascii="Arial" w:hAnsi="Arial" w:cs="Arial"/>
                <w:b/>
                <w:bCs/>
              </w:rPr>
            </w:pPr>
            <w:r w:rsidRPr="00E007CE">
              <w:rPr>
                <w:rFonts w:ascii="Arial" w:hAnsi="Arial" w:cs="Arial"/>
                <w:b/>
                <w:bCs/>
              </w:rPr>
              <w:t>Lote</w:t>
            </w:r>
          </w:p>
        </w:tc>
        <w:tc>
          <w:tcPr>
            <w:tcW w:w="709" w:type="dxa"/>
            <w:vAlign w:val="center"/>
          </w:tcPr>
          <w:p w:rsidR="00F450A4" w:rsidRPr="00E007CE" w:rsidRDefault="00F450A4" w:rsidP="00D91424">
            <w:pPr>
              <w:overflowPunct w:val="0"/>
              <w:autoSpaceDE w:val="0"/>
              <w:autoSpaceDN w:val="0"/>
              <w:adjustRightInd w:val="0"/>
              <w:spacing w:after="0" w:line="240" w:lineRule="auto"/>
              <w:jc w:val="center"/>
              <w:textAlignment w:val="baseline"/>
              <w:rPr>
                <w:rFonts w:ascii="Arial" w:hAnsi="Arial" w:cs="Arial"/>
                <w:b/>
                <w:bCs/>
              </w:rPr>
            </w:pPr>
            <w:r w:rsidRPr="00E007CE">
              <w:rPr>
                <w:rFonts w:ascii="Arial" w:hAnsi="Arial" w:cs="Arial"/>
                <w:b/>
                <w:bCs/>
              </w:rPr>
              <w:t>Item</w:t>
            </w:r>
          </w:p>
        </w:tc>
        <w:tc>
          <w:tcPr>
            <w:tcW w:w="709" w:type="dxa"/>
            <w:vAlign w:val="center"/>
          </w:tcPr>
          <w:p w:rsidR="00F450A4" w:rsidRPr="00E007CE" w:rsidRDefault="00F450A4" w:rsidP="00D91424">
            <w:pPr>
              <w:overflowPunct w:val="0"/>
              <w:autoSpaceDE w:val="0"/>
              <w:autoSpaceDN w:val="0"/>
              <w:adjustRightInd w:val="0"/>
              <w:spacing w:after="0" w:line="240" w:lineRule="auto"/>
              <w:jc w:val="center"/>
              <w:textAlignment w:val="baseline"/>
              <w:rPr>
                <w:rFonts w:ascii="Arial" w:hAnsi="Arial" w:cs="Arial"/>
                <w:b/>
                <w:bCs/>
              </w:rPr>
            </w:pPr>
            <w:r w:rsidRPr="00E007CE">
              <w:rPr>
                <w:rFonts w:ascii="Arial" w:hAnsi="Arial" w:cs="Arial"/>
                <w:b/>
                <w:bCs/>
              </w:rPr>
              <w:t>Cód.</w:t>
            </w:r>
          </w:p>
        </w:tc>
        <w:tc>
          <w:tcPr>
            <w:tcW w:w="709" w:type="dxa"/>
            <w:vAlign w:val="center"/>
          </w:tcPr>
          <w:p w:rsidR="00F450A4" w:rsidRPr="00E007CE" w:rsidRDefault="00F450A4" w:rsidP="00D91424">
            <w:pPr>
              <w:overflowPunct w:val="0"/>
              <w:autoSpaceDE w:val="0"/>
              <w:autoSpaceDN w:val="0"/>
              <w:adjustRightInd w:val="0"/>
              <w:spacing w:after="0" w:line="240" w:lineRule="auto"/>
              <w:jc w:val="center"/>
              <w:textAlignment w:val="baseline"/>
              <w:rPr>
                <w:rFonts w:ascii="Arial" w:hAnsi="Arial" w:cs="Arial"/>
                <w:b/>
                <w:bCs/>
              </w:rPr>
            </w:pPr>
            <w:r w:rsidRPr="00E007CE">
              <w:rPr>
                <w:rFonts w:ascii="Arial" w:hAnsi="Arial" w:cs="Arial"/>
                <w:b/>
                <w:bCs/>
              </w:rPr>
              <w:t>Qtd.</w:t>
            </w:r>
          </w:p>
        </w:tc>
        <w:tc>
          <w:tcPr>
            <w:tcW w:w="709" w:type="dxa"/>
            <w:vAlign w:val="center"/>
          </w:tcPr>
          <w:p w:rsidR="00F450A4" w:rsidRPr="00E007CE" w:rsidRDefault="00F450A4" w:rsidP="00D91424">
            <w:pPr>
              <w:overflowPunct w:val="0"/>
              <w:autoSpaceDE w:val="0"/>
              <w:autoSpaceDN w:val="0"/>
              <w:adjustRightInd w:val="0"/>
              <w:spacing w:after="0" w:line="240" w:lineRule="auto"/>
              <w:jc w:val="center"/>
              <w:textAlignment w:val="baseline"/>
              <w:rPr>
                <w:rFonts w:ascii="Arial" w:hAnsi="Arial" w:cs="Arial"/>
                <w:b/>
                <w:bCs/>
              </w:rPr>
            </w:pPr>
            <w:proofErr w:type="spellStart"/>
            <w:r w:rsidRPr="00E007CE">
              <w:rPr>
                <w:rFonts w:ascii="Arial" w:hAnsi="Arial" w:cs="Arial"/>
                <w:b/>
                <w:bCs/>
              </w:rPr>
              <w:t>Und</w:t>
            </w:r>
            <w:proofErr w:type="spellEnd"/>
            <w:r w:rsidRPr="00E007CE">
              <w:rPr>
                <w:rFonts w:ascii="Arial" w:hAnsi="Arial" w:cs="Arial"/>
                <w:b/>
                <w:bCs/>
              </w:rPr>
              <w:t>.</w:t>
            </w:r>
          </w:p>
        </w:tc>
        <w:tc>
          <w:tcPr>
            <w:tcW w:w="3543" w:type="dxa"/>
            <w:vAlign w:val="center"/>
          </w:tcPr>
          <w:p w:rsidR="00F450A4" w:rsidRPr="00E007CE" w:rsidRDefault="00F450A4" w:rsidP="00D91424">
            <w:pPr>
              <w:overflowPunct w:val="0"/>
              <w:autoSpaceDE w:val="0"/>
              <w:autoSpaceDN w:val="0"/>
              <w:adjustRightInd w:val="0"/>
              <w:spacing w:after="0" w:line="240" w:lineRule="auto"/>
              <w:jc w:val="center"/>
              <w:textAlignment w:val="baseline"/>
              <w:rPr>
                <w:rFonts w:ascii="Arial" w:hAnsi="Arial" w:cs="Arial"/>
                <w:b/>
                <w:bCs/>
              </w:rPr>
            </w:pPr>
            <w:r w:rsidRPr="00E007CE">
              <w:rPr>
                <w:rFonts w:ascii="Arial" w:hAnsi="Arial" w:cs="Arial"/>
                <w:b/>
                <w:bCs/>
              </w:rPr>
              <w:t>Descrição</w:t>
            </w:r>
          </w:p>
        </w:tc>
        <w:tc>
          <w:tcPr>
            <w:tcW w:w="991" w:type="dxa"/>
            <w:vAlign w:val="center"/>
          </w:tcPr>
          <w:p w:rsidR="000C7901" w:rsidRPr="00E007CE" w:rsidRDefault="00F450A4" w:rsidP="00D91424">
            <w:pPr>
              <w:overflowPunct w:val="0"/>
              <w:autoSpaceDE w:val="0"/>
              <w:autoSpaceDN w:val="0"/>
              <w:adjustRightInd w:val="0"/>
              <w:spacing w:after="0" w:line="240" w:lineRule="auto"/>
              <w:jc w:val="center"/>
              <w:textAlignment w:val="baseline"/>
              <w:rPr>
                <w:rFonts w:ascii="Arial" w:hAnsi="Arial" w:cs="Arial"/>
                <w:b/>
                <w:bCs/>
              </w:rPr>
            </w:pPr>
            <w:r w:rsidRPr="00E007CE">
              <w:rPr>
                <w:rFonts w:ascii="Arial" w:hAnsi="Arial" w:cs="Arial"/>
                <w:b/>
                <w:bCs/>
              </w:rPr>
              <w:t>Marca/</w:t>
            </w:r>
          </w:p>
          <w:p w:rsidR="00F450A4" w:rsidRPr="00E007CE" w:rsidRDefault="00F450A4" w:rsidP="00D91424">
            <w:pPr>
              <w:overflowPunct w:val="0"/>
              <w:autoSpaceDE w:val="0"/>
              <w:autoSpaceDN w:val="0"/>
              <w:adjustRightInd w:val="0"/>
              <w:spacing w:after="0" w:line="240" w:lineRule="auto"/>
              <w:jc w:val="center"/>
              <w:textAlignment w:val="baseline"/>
              <w:rPr>
                <w:rFonts w:ascii="Arial" w:hAnsi="Arial" w:cs="Arial"/>
                <w:b/>
                <w:bCs/>
              </w:rPr>
            </w:pPr>
            <w:r w:rsidRPr="00E007CE">
              <w:rPr>
                <w:rFonts w:ascii="Arial" w:hAnsi="Arial" w:cs="Arial"/>
                <w:b/>
                <w:bCs/>
              </w:rPr>
              <w:t>Modelo</w:t>
            </w:r>
          </w:p>
        </w:tc>
        <w:tc>
          <w:tcPr>
            <w:tcW w:w="991" w:type="dxa"/>
            <w:vAlign w:val="center"/>
          </w:tcPr>
          <w:p w:rsidR="00F450A4" w:rsidRPr="00E007CE" w:rsidRDefault="00F450A4" w:rsidP="00D91424">
            <w:pPr>
              <w:overflowPunct w:val="0"/>
              <w:autoSpaceDE w:val="0"/>
              <w:autoSpaceDN w:val="0"/>
              <w:adjustRightInd w:val="0"/>
              <w:spacing w:after="0" w:line="240" w:lineRule="auto"/>
              <w:jc w:val="center"/>
              <w:textAlignment w:val="baseline"/>
              <w:rPr>
                <w:rFonts w:ascii="Arial" w:hAnsi="Arial" w:cs="Arial"/>
                <w:b/>
                <w:bCs/>
              </w:rPr>
            </w:pPr>
            <w:r w:rsidRPr="00E007CE">
              <w:rPr>
                <w:rFonts w:ascii="Arial" w:hAnsi="Arial" w:cs="Arial"/>
                <w:b/>
                <w:bCs/>
              </w:rPr>
              <w:t>Preço unitário</w:t>
            </w:r>
          </w:p>
          <w:p w:rsidR="00F450A4" w:rsidRPr="00E007CE" w:rsidRDefault="00F450A4" w:rsidP="00D91424">
            <w:pPr>
              <w:overflowPunct w:val="0"/>
              <w:autoSpaceDE w:val="0"/>
              <w:autoSpaceDN w:val="0"/>
              <w:adjustRightInd w:val="0"/>
              <w:spacing w:after="0" w:line="240" w:lineRule="auto"/>
              <w:jc w:val="center"/>
              <w:textAlignment w:val="baseline"/>
              <w:rPr>
                <w:rFonts w:ascii="Arial" w:hAnsi="Arial" w:cs="Arial"/>
                <w:b/>
                <w:bCs/>
              </w:rPr>
            </w:pPr>
            <w:r w:rsidRPr="00E007CE">
              <w:rPr>
                <w:rFonts w:ascii="Arial" w:hAnsi="Arial" w:cs="Arial"/>
                <w:b/>
                <w:bCs/>
              </w:rPr>
              <w:t>mensal (R$)</w:t>
            </w:r>
          </w:p>
        </w:tc>
        <w:tc>
          <w:tcPr>
            <w:tcW w:w="992" w:type="dxa"/>
            <w:vAlign w:val="center"/>
          </w:tcPr>
          <w:p w:rsidR="00F450A4" w:rsidRPr="00E007CE" w:rsidRDefault="00F450A4" w:rsidP="00D91424">
            <w:pPr>
              <w:overflowPunct w:val="0"/>
              <w:autoSpaceDE w:val="0"/>
              <w:autoSpaceDN w:val="0"/>
              <w:adjustRightInd w:val="0"/>
              <w:spacing w:after="0" w:line="240" w:lineRule="auto"/>
              <w:jc w:val="center"/>
              <w:textAlignment w:val="baseline"/>
              <w:rPr>
                <w:rFonts w:ascii="Arial" w:hAnsi="Arial" w:cs="Arial"/>
                <w:b/>
                <w:bCs/>
              </w:rPr>
            </w:pPr>
            <w:r w:rsidRPr="00E007CE">
              <w:rPr>
                <w:rFonts w:ascii="Arial" w:hAnsi="Arial" w:cs="Arial"/>
                <w:b/>
                <w:bCs/>
              </w:rPr>
              <w:t>Preço total de 12 (doze) meses (R$)</w:t>
            </w:r>
          </w:p>
        </w:tc>
      </w:tr>
      <w:tr w:rsidR="00F450A4" w:rsidRPr="00E007CE" w:rsidTr="00F450A4">
        <w:trPr>
          <w:cantSplit/>
        </w:trPr>
        <w:tc>
          <w:tcPr>
            <w:tcW w:w="567" w:type="dxa"/>
            <w:vAlign w:val="center"/>
          </w:tcPr>
          <w:p w:rsidR="00F450A4" w:rsidRPr="00E007CE" w:rsidRDefault="00F450A4" w:rsidP="00D91424">
            <w:pPr>
              <w:overflowPunct w:val="0"/>
              <w:autoSpaceDE w:val="0"/>
              <w:autoSpaceDN w:val="0"/>
              <w:adjustRightInd w:val="0"/>
              <w:spacing w:after="0" w:line="240" w:lineRule="auto"/>
              <w:jc w:val="center"/>
              <w:textAlignment w:val="baseline"/>
              <w:rPr>
                <w:rFonts w:ascii="Arial" w:hAnsi="Arial" w:cs="Arial"/>
                <w:bCs/>
              </w:rPr>
            </w:pPr>
            <w:proofErr w:type="gramStart"/>
            <w:r w:rsidRPr="00E007CE">
              <w:rPr>
                <w:rFonts w:ascii="Arial" w:hAnsi="Arial" w:cs="Arial"/>
                <w:bCs/>
              </w:rPr>
              <w:t>1</w:t>
            </w:r>
            <w:proofErr w:type="gramEnd"/>
          </w:p>
        </w:tc>
        <w:tc>
          <w:tcPr>
            <w:tcW w:w="709" w:type="dxa"/>
            <w:vAlign w:val="center"/>
          </w:tcPr>
          <w:p w:rsidR="00F450A4" w:rsidRPr="00E007CE" w:rsidRDefault="00F450A4" w:rsidP="00D91424">
            <w:pPr>
              <w:overflowPunct w:val="0"/>
              <w:autoSpaceDE w:val="0"/>
              <w:autoSpaceDN w:val="0"/>
              <w:adjustRightInd w:val="0"/>
              <w:spacing w:after="0" w:line="240" w:lineRule="auto"/>
              <w:jc w:val="center"/>
              <w:textAlignment w:val="baseline"/>
              <w:rPr>
                <w:rFonts w:ascii="Arial" w:hAnsi="Arial" w:cs="Arial"/>
                <w:bCs/>
              </w:rPr>
            </w:pPr>
            <w:proofErr w:type="gramStart"/>
            <w:r w:rsidRPr="00E007CE">
              <w:rPr>
                <w:rFonts w:ascii="Arial" w:hAnsi="Arial" w:cs="Arial"/>
                <w:bCs/>
              </w:rPr>
              <w:t>1</w:t>
            </w:r>
            <w:proofErr w:type="gramEnd"/>
          </w:p>
        </w:tc>
        <w:tc>
          <w:tcPr>
            <w:tcW w:w="709" w:type="dxa"/>
            <w:vAlign w:val="center"/>
          </w:tcPr>
          <w:p w:rsidR="00F450A4" w:rsidRPr="00E007CE" w:rsidRDefault="00F450A4" w:rsidP="00D91424">
            <w:pPr>
              <w:overflowPunct w:val="0"/>
              <w:autoSpaceDE w:val="0"/>
              <w:autoSpaceDN w:val="0"/>
              <w:adjustRightInd w:val="0"/>
              <w:spacing w:after="0" w:line="240" w:lineRule="auto"/>
              <w:jc w:val="center"/>
              <w:textAlignment w:val="baseline"/>
              <w:rPr>
                <w:rFonts w:ascii="Arial" w:hAnsi="Arial" w:cs="Arial"/>
                <w:bCs/>
              </w:rPr>
            </w:pPr>
            <w:r w:rsidRPr="00E007CE">
              <w:rPr>
                <w:rFonts w:ascii="Arial" w:hAnsi="Arial" w:cs="Arial"/>
                <w:bCs/>
              </w:rPr>
              <w:t>38105</w:t>
            </w:r>
          </w:p>
        </w:tc>
        <w:tc>
          <w:tcPr>
            <w:tcW w:w="709" w:type="dxa"/>
            <w:vAlign w:val="center"/>
          </w:tcPr>
          <w:p w:rsidR="00F450A4" w:rsidRPr="00E007CE" w:rsidRDefault="00D21473" w:rsidP="00D91424">
            <w:pPr>
              <w:overflowPunct w:val="0"/>
              <w:autoSpaceDE w:val="0"/>
              <w:autoSpaceDN w:val="0"/>
              <w:adjustRightInd w:val="0"/>
              <w:spacing w:after="0" w:line="240" w:lineRule="auto"/>
              <w:jc w:val="center"/>
              <w:textAlignment w:val="baseline"/>
              <w:rPr>
                <w:rFonts w:ascii="Arial" w:hAnsi="Arial" w:cs="Arial"/>
                <w:bCs/>
              </w:rPr>
            </w:pPr>
            <w:r w:rsidRPr="00E007CE">
              <w:rPr>
                <w:rFonts w:ascii="Arial" w:hAnsi="Arial" w:cs="Arial"/>
                <w:bCs/>
              </w:rPr>
              <w:t>1</w:t>
            </w:r>
            <w:r w:rsidR="00F450A4" w:rsidRPr="00E007CE">
              <w:rPr>
                <w:rFonts w:ascii="Arial" w:hAnsi="Arial" w:cs="Arial"/>
                <w:bCs/>
              </w:rPr>
              <w:t>0,00</w:t>
            </w:r>
          </w:p>
        </w:tc>
        <w:tc>
          <w:tcPr>
            <w:tcW w:w="709" w:type="dxa"/>
            <w:vAlign w:val="center"/>
          </w:tcPr>
          <w:p w:rsidR="00F450A4" w:rsidRPr="00E007CE" w:rsidRDefault="00F450A4" w:rsidP="00D91424">
            <w:pPr>
              <w:overflowPunct w:val="0"/>
              <w:autoSpaceDE w:val="0"/>
              <w:autoSpaceDN w:val="0"/>
              <w:adjustRightInd w:val="0"/>
              <w:spacing w:after="0" w:line="240" w:lineRule="auto"/>
              <w:jc w:val="center"/>
              <w:textAlignment w:val="baseline"/>
              <w:rPr>
                <w:rFonts w:ascii="Arial" w:hAnsi="Arial" w:cs="Arial"/>
                <w:bCs/>
              </w:rPr>
            </w:pPr>
            <w:r w:rsidRPr="00E007CE">
              <w:rPr>
                <w:rFonts w:ascii="Arial" w:hAnsi="Arial" w:cs="Arial"/>
                <w:bCs/>
              </w:rPr>
              <w:t>UN</w:t>
            </w:r>
          </w:p>
        </w:tc>
        <w:tc>
          <w:tcPr>
            <w:tcW w:w="3543" w:type="dxa"/>
            <w:vAlign w:val="center"/>
          </w:tcPr>
          <w:p w:rsidR="00F450A4" w:rsidRPr="00E007CE" w:rsidRDefault="000C7901" w:rsidP="000C7901">
            <w:pPr>
              <w:overflowPunct w:val="0"/>
              <w:autoSpaceDE w:val="0"/>
              <w:autoSpaceDN w:val="0"/>
              <w:adjustRightInd w:val="0"/>
              <w:spacing w:after="0" w:line="240" w:lineRule="auto"/>
              <w:jc w:val="both"/>
              <w:textAlignment w:val="baseline"/>
              <w:rPr>
                <w:rFonts w:ascii="Arial" w:hAnsi="Arial" w:cs="Arial"/>
                <w:bCs/>
              </w:rPr>
            </w:pPr>
            <w:r w:rsidRPr="00E007CE">
              <w:rPr>
                <w:rFonts w:ascii="Arial" w:hAnsi="Arial" w:cs="Arial"/>
                <w:bCs/>
              </w:rPr>
              <w:t xml:space="preserve">Locação de Impressora Multifuncional Laser Monocromática com franquia </w:t>
            </w:r>
            <w:r w:rsidR="000C0104" w:rsidRPr="00E007CE">
              <w:rPr>
                <w:rFonts w:ascii="Arial" w:hAnsi="Arial" w:cs="Arial"/>
                <w:bCs/>
              </w:rPr>
              <w:t xml:space="preserve">mínima </w:t>
            </w:r>
            <w:r w:rsidRPr="00E007CE">
              <w:rPr>
                <w:rFonts w:ascii="Arial" w:hAnsi="Arial" w:cs="Arial"/>
                <w:bCs/>
              </w:rPr>
              <w:t>mensal de 4.000 (quatro mil) cópias cada impressora, conforme descritivo técnico (Anexo VIII do edital).</w:t>
            </w:r>
          </w:p>
        </w:tc>
        <w:tc>
          <w:tcPr>
            <w:tcW w:w="991" w:type="dxa"/>
            <w:vAlign w:val="center"/>
          </w:tcPr>
          <w:p w:rsidR="00F450A4" w:rsidRPr="00E007CE" w:rsidRDefault="00F450A4" w:rsidP="00D91424">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F450A4" w:rsidRPr="00E007CE" w:rsidRDefault="00F450A4" w:rsidP="00D91424">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F450A4" w:rsidRPr="00E007CE" w:rsidRDefault="00F450A4" w:rsidP="00D91424">
            <w:pPr>
              <w:overflowPunct w:val="0"/>
              <w:autoSpaceDE w:val="0"/>
              <w:autoSpaceDN w:val="0"/>
              <w:adjustRightInd w:val="0"/>
              <w:spacing w:after="0" w:line="240" w:lineRule="auto"/>
              <w:jc w:val="right"/>
              <w:textAlignment w:val="baseline"/>
              <w:rPr>
                <w:rFonts w:ascii="Arial" w:hAnsi="Arial" w:cs="Arial"/>
                <w:bCs/>
              </w:rPr>
            </w:pPr>
          </w:p>
        </w:tc>
      </w:tr>
      <w:tr w:rsidR="00F450A4" w:rsidRPr="00E007CE" w:rsidTr="00F450A4">
        <w:trPr>
          <w:cantSplit/>
        </w:trPr>
        <w:tc>
          <w:tcPr>
            <w:tcW w:w="567" w:type="dxa"/>
            <w:vAlign w:val="center"/>
          </w:tcPr>
          <w:p w:rsidR="00F450A4" w:rsidRPr="00E007CE" w:rsidRDefault="00F450A4" w:rsidP="00D91424">
            <w:pPr>
              <w:overflowPunct w:val="0"/>
              <w:autoSpaceDE w:val="0"/>
              <w:autoSpaceDN w:val="0"/>
              <w:adjustRightInd w:val="0"/>
              <w:spacing w:after="0" w:line="240" w:lineRule="auto"/>
              <w:jc w:val="center"/>
              <w:textAlignment w:val="baseline"/>
              <w:rPr>
                <w:rFonts w:ascii="Arial" w:hAnsi="Arial" w:cs="Arial"/>
                <w:bCs/>
              </w:rPr>
            </w:pPr>
            <w:proofErr w:type="gramStart"/>
            <w:r w:rsidRPr="00E007CE">
              <w:rPr>
                <w:rFonts w:ascii="Arial" w:hAnsi="Arial" w:cs="Arial"/>
                <w:bCs/>
              </w:rPr>
              <w:t>1</w:t>
            </w:r>
            <w:proofErr w:type="gramEnd"/>
          </w:p>
        </w:tc>
        <w:tc>
          <w:tcPr>
            <w:tcW w:w="709" w:type="dxa"/>
            <w:vAlign w:val="center"/>
          </w:tcPr>
          <w:p w:rsidR="00F450A4" w:rsidRPr="00E007CE" w:rsidRDefault="00F450A4" w:rsidP="00D91424">
            <w:pPr>
              <w:overflowPunct w:val="0"/>
              <w:autoSpaceDE w:val="0"/>
              <w:autoSpaceDN w:val="0"/>
              <w:adjustRightInd w:val="0"/>
              <w:spacing w:after="0" w:line="240" w:lineRule="auto"/>
              <w:jc w:val="center"/>
              <w:textAlignment w:val="baseline"/>
              <w:rPr>
                <w:rFonts w:ascii="Arial" w:hAnsi="Arial" w:cs="Arial"/>
                <w:bCs/>
              </w:rPr>
            </w:pPr>
            <w:proofErr w:type="gramStart"/>
            <w:r w:rsidRPr="00E007CE">
              <w:rPr>
                <w:rFonts w:ascii="Arial" w:hAnsi="Arial" w:cs="Arial"/>
                <w:bCs/>
              </w:rPr>
              <w:t>2</w:t>
            </w:r>
            <w:proofErr w:type="gramEnd"/>
          </w:p>
        </w:tc>
        <w:tc>
          <w:tcPr>
            <w:tcW w:w="709" w:type="dxa"/>
            <w:vAlign w:val="center"/>
          </w:tcPr>
          <w:p w:rsidR="00F450A4" w:rsidRPr="00E007CE" w:rsidRDefault="00F450A4" w:rsidP="00D91424">
            <w:pPr>
              <w:overflowPunct w:val="0"/>
              <w:autoSpaceDE w:val="0"/>
              <w:autoSpaceDN w:val="0"/>
              <w:adjustRightInd w:val="0"/>
              <w:spacing w:after="0" w:line="240" w:lineRule="auto"/>
              <w:jc w:val="center"/>
              <w:textAlignment w:val="baseline"/>
              <w:rPr>
                <w:rFonts w:ascii="Arial" w:hAnsi="Arial" w:cs="Arial"/>
                <w:bCs/>
              </w:rPr>
            </w:pPr>
            <w:r w:rsidRPr="00E007CE">
              <w:rPr>
                <w:rFonts w:ascii="Arial" w:hAnsi="Arial" w:cs="Arial"/>
                <w:bCs/>
              </w:rPr>
              <w:t>38106</w:t>
            </w:r>
          </w:p>
        </w:tc>
        <w:tc>
          <w:tcPr>
            <w:tcW w:w="709" w:type="dxa"/>
            <w:vAlign w:val="center"/>
          </w:tcPr>
          <w:p w:rsidR="00F450A4" w:rsidRPr="00E007CE" w:rsidRDefault="00D21473" w:rsidP="00D91424">
            <w:pPr>
              <w:overflowPunct w:val="0"/>
              <w:autoSpaceDE w:val="0"/>
              <w:autoSpaceDN w:val="0"/>
              <w:adjustRightInd w:val="0"/>
              <w:spacing w:after="0" w:line="240" w:lineRule="auto"/>
              <w:jc w:val="center"/>
              <w:textAlignment w:val="baseline"/>
              <w:rPr>
                <w:rFonts w:ascii="Arial" w:hAnsi="Arial" w:cs="Arial"/>
                <w:bCs/>
              </w:rPr>
            </w:pPr>
            <w:r w:rsidRPr="00E007CE">
              <w:rPr>
                <w:rFonts w:ascii="Arial" w:hAnsi="Arial" w:cs="Arial"/>
                <w:bCs/>
              </w:rPr>
              <w:t>1</w:t>
            </w:r>
            <w:r w:rsidR="00F450A4" w:rsidRPr="00E007CE">
              <w:rPr>
                <w:rFonts w:ascii="Arial" w:hAnsi="Arial" w:cs="Arial"/>
                <w:bCs/>
              </w:rPr>
              <w:t>0,00</w:t>
            </w:r>
          </w:p>
        </w:tc>
        <w:tc>
          <w:tcPr>
            <w:tcW w:w="709" w:type="dxa"/>
            <w:vAlign w:val="center"/>
          </w:tcPr>
          <w:p w:rsidR="00F450A4" w:rsidRPr="00E007CE" w:rsidRDefault="00F450A4" w:rsidP="00D91424">
            <w:pPr>
              <w:overflowPunct w:val="0"/>
              <w:autoSpaceDE w:val="0"/>
              <w:autoSpaceDN w:val="0"/>
              <w:adjustRightInd w:val="0"/>
              <w:spacing w:after="0" w:line="240" w:lineRule="auto"/>
              <w:jc w:val="center"/>
              <w:textAlignment w:val="baseline"/>
              <w:rPr>
                <w:rFonts w:ascii="Arial" w:hAnsi="Arial" w:cs="Arial"/>
                <w:bCs/>
              </w:rPr>
            </w:pPr>
            <w:r w:rsidRPr="00E007CE">
              <w:rPr>
                <w:rFonts w:ascii="Arial" w:hAnsi="Arial" w:cs="Arial"/>
                <w:bCs/>
              </w:rPr>
              <w:t>UN</w:t>
            </w:r>
          </w:p>
        </w:tc>
        <w:tc>
          <w:tcPr>
            <w:tcW w:w="3543" w:type="dxa"/>
            <w:vAlign w:val="center"/>
          </w:tcPr>
          <w:p w:rsidR="00F450A4" w:rsidRPr="00E007CE" w:rsidRDefault="00F450A4" w:rsidP="000C7901">
            <w:pPr>
              <w:overflowPunct w:val="0"/>
              <w:autoSpaceDE w:val="0"/>
              <w:autoSpaceDN w:val="0"/>
              <w:adjustRightInd w:val="0"/>
              <w:spacing w:after="0" w:line="240" w:lineRule="auto"/>
              <w:jc w:val="both"/>
              <w:textAlignment w:val="baseline"/>
              <w:rPr>
                <w:rFonts w:ascii="Arial" w:hAnsi="Arial" w:cs="Arial"/>
                <w:bCs/>
              </w:rPr>
            </w:pPr>
            <w:r w:rsidRPr="00E007CE">
              <w:rPr>
                <w:rFonts w:ascii="Arial" w:hAnsi="Arial" w:cs="Arial"/>
                <w:bCs/>
              </w:rPr>
              <w:t xml:space="preserve">Locação de impressora laser monocromática, com franquia </w:t>
            </w:r>
            <w:r w:rsidR="000C0104" w:rsidRPr="00E007CE">
              <w:rPr>
                <w:rFonts w:ascii="Arial" w:hAnsi="Arial" w:cs="Arial"/>
                <w:bCs/>
              </w:rPr>
              <w:t xml:space="preserve">mínima </w:t>
            </w:r>
            <w:r w:rsidRPr="00E007CE">
              <w:rPr>
                <w:rFonts w:ascii="Arial" w:hAnsi="Arial" w:cs="Arial"/>
                <w:bCs/>
              </w:rPr>
              <w:t xml:space="preserve">mensal de 2.000 </w:t>
            </w:r>
            <w:r w:rsidR="000C7901" w:rsidRPr="00E007CE">
              <w:rPr>
                <w:rFonts w:ascii="Arial" w:hAnsi="Arial" w:cs="Arial"/>
                <w:bCs/>
              </w:rPr>
              <w:t>(duas mil) cópias cada impressora, conforme descritivo técnico (Anexo VII do edital).</w:t>
            </w:r>
          </w:p>
        </w:tc>
        <w:tc>
          <w:tcPr>
            <w:tcW w:w="991" w:type="dxa"/>
            <w:vAlign w:val="center"/>
          </w:tcPr>
          <w:p w:rsidR="00F450A4" w:rsidRPr="00E007CE" w:rsidRDefault="00F450A4" w:rsidP="00D91424">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F450A4" w:rsidRPr="00E007CE" w:rsidRDefault="00F450A4" w:rsidP="00D91424">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F450A4" w:rsidRPr="00E007CE" w:rsidRDefault="00F450A4" w:rsidP="00D91424">
            <w:pPr>
              <w:overflowPunct w:val="0"/>
              <w:autoSpaceDE w:val="0"/>
              <w:autoSpaceDN w:val="0"/>
              <w:adjustRightInd w:val="0"/>
              <w:spacing w:after="0" w:line="240" w:lineRule="auto"/>
              <w:jc w:val="right"/>
              <w:textAlignment w:val="baseline"/>
              <w:rPr>
                <w:rFonts w:ascii="Arial" w:hAnsi="Arial" w:cs="Arial"/>
                <w:bCs/>
              </w:rPr>
            </w:pPr>
          </w:p>
        </w:tc>
      </w:tr>
      <w:tr w:rsidR="003232D5" w:rsidRPr="00E007CE" w:rsidTr="00060670">
        <w:trPr>
          <w:cantSplit/>
        </w:trPr>
        <w:tc>
          <w:tcPr>
            <w:tcW w:w="8928" w:type="dxa"/>
            <w:gridSpan w:val="8"/>
            <w:vAlign w:val="center"/>
          </w:tcPr>
          <w:p w:rsidR="003232D5" w:rsidRPr="003232D5" w:rsidRDefault="003232D5" w:rsidP="00D91424">
            <w:pPr>
              <w:overflowPunct w:val="0"/>
              <w:autoSpaceDE w:val="0"/>
              <w:autoSpaceDN w:val="0"/>
              <w:adjustRightInd w:val="0"/>
              <w:spacing w:after="0" w:line="240" w:lineRule="auto"/>
              <w:jc w:val="right"/>
              <w:textAlignment w:val="baseline"/>
              <w:rPr>
                <w:rFonts w:ascii="Arial" w:hAnsi="Arial" w:cs="Arial"/>
                <w:b/>
                <w:bCs/>
              </w:rPr>
            </w:pPr>
            <w:r>
              <w:rPr>
                <w:rFonts w:ascii="Arial" w:hAnsi="Arial" w:cs="Arial"/>
                <w:b/>
                <w:bCs/>
              </w:rPr>
              <w:t>VALOR TOTAL DO LOTE:</w:t>
            </w:r>
          </w:p>
        </w:tc>
        <w:tc>
          <w:tcPr>
            <w:tcW w:w="992" w:type="dxa"/>
            <w:vAlign w:val="center"/>
          </w:tcPr>
          <w:p w:rsidR="003232D5" w:rsidRPr="00E007CE" w:rsidRDefault="003232D5" w:rsidP="00D91424">
            <w:pPr>
              <w:overflowPunct w:val="0"/>
              <w:autoSpaceDE w:val="0"/>
              <w:autoSpaceDN w:val="0"/>
              <w:adjustRightInd w:val="0"/>
              <w:spacing w:after="0" w:line="240" w:lineRule="auto"/>
              <w:jc w:val="right"/>
              <w:textAlignment w:val="baseline"/>
              <w:rPr>
                <w:rFonts w:ascii="Arial" w:hAnsi="Arial" w:cs="Arial"/>
                <w:bCs/>
              </w:rPr>
            </w:pPr>
          </w:p>
        </w:tc>
      </w:tr>
    </w:tbl>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rPr>
      </w:pP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rPr>
      </w:pPr>
      <w:r w:rsidRPr="00E007CE">
        <w:rPr>
          <w:rFonts w:ascii="Arial" w:hAnsi="Arial" w:cs="Arial"/>
        </w:rPr>
        <w:t>[&lt;LOCAL&gt;], [&lt;DATA&gt;].</w:t>
      </w: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rPr>
      </w:pP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color w:val="000000"/>
        </w:rPr>
      </w:pPr>
      <w:r w:rsidRPr="00E007CE">
        <w:rPr>
          <w:rFonts w:ascii="Arial" w:hAnsi="Arial" w:cs="Arial"/>
          <w:color w:val="000000"/>
        </w:rPr>
        <w:t>[&lt;ASSINATURA DO REPRESENTANTE LEGAL DO LICITANTE&gt;]</w:t>
      </w: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color w:val="000000"/>
        </w:rPr>
      </w:pPr>
      <w:r w:rsidRPr="00E007CE">
        <w:rPr>
          <w:rFonts w:ascii="Arial" w:hAnsi="Arial" w:cs="Arial"/>
          <w:color w:val="000000"/>
        </w:rPr>
        <w:t xml:space="preserve">[&lt;NOME </w:t>
      </w:r>
      <w:r w:rsidRPr="00E007CE">
        <w:rPr>
          <w:rFonts w:ascii="Arial" w:hAnsi="Arial" w:cs="Arial"/>
        </w:rPr>
        <w:t>COMPLETO E SEM ABREVIAÇÕES</w:t>
      </w:r>
      <w:r w:rsidRPr="00E007CE">
        <w:rPr>
          <w:rFonts w:ascii="Arial" w:hAnsi="Arial" w:cs="Arial"/>
          <w:color w:val="000000"/>
        </w:rPr>
        <w:t xml:space="preserve"> DO REPRESENTANTE LEGAL DO LICITANTE&gt;]</w:t>
      </w: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color w:val="000000"/>
        </w:rPr>
      </w:pPr>
      <w:r w:rsidRPr="00E007CE">
        <w:rPr>
          <w:rFonts w:ascii="Arial" w:hAnsi="Arial" w:cs="Arial"/>
          <w:color w:val="000000"/>
        </w:rPr>
        <w:t>[&lt;CARGO/FUNÇÃO DO REPRESENTANTE LEGAL DO LICITANTE&gt;]</w:t>
      </w:r>
    </w:p>
    <w:p w:rsidR="000C7901" w:rsidRPr="00E007CE" w:rsidRDefault="00A83E57" w:rsidP="000C7901">
      <w:pPr>
        <w:overflowPunct w:val="0"/>
        <w:autoSpaceDE w:val="0"/>
        <w:autoSpaceDN w:val="0"/>
        <w:adjustRightInd w:val="0"/>
        <w:spacing w:after="0" w:line="240" w:lineRule="auto"/>
        <w:jc w:val="center"/>
        <w:textAlignment w:val="baseline"/>
        <w:rPr>
          <w:rFonts w:ascii="Arial" w:hAnsi="Arial" w:cs="Arial"/>
        </w:rPr>
      </w:pPr>
      <w:r w:rsidRPr="00E007CE">
        <w:rPr>
          <w:rFonts w:ascii="Arial" w:hAnsi="Arial" w:cs="Arial"/>
        </w:rPr>
        <w:br w:type="page"/>
      </w:r>
      <w:r w:rsidR="000C7901" w:rsidRPr="00E007CE">
        <w:rPr>
          <w:rFonts w:ascii="Arial" w:hAnsi="Arial" w:cs="Arial"/>
          <w:b/>
        </w:rPr>
        <w:lastRenderedPageBreak/>
        <w:t>PREGÃO Nº 89/</w:t>
      </w:r>
      <w:r w:rsidR="000C7901" w:rsidRPr="00E007CE">
        <w:rPr>
          <w:rFonts w:ascii="Arial" w:hAnsi="Arial" w:cs="Arial"/>
          <w:b/>
          <w:szCs w:val="24"/>
          <w:lang w:eastAsia="pt-BR"/>
        </w:rPr>
        <w:t>2017</w:t>
      </w:r>
    </w:p>
    <w:p w:rsidR="000C7901" w:rsidRPr="00E007CE" w:rsidRDefault="000C7901" w:rsidP="000C7901">
      <w:pPr>
        <w:overflowPunct w:val="0"/>
        <w:autoSpaceDE w:val="0"/>
        <w:autoSpaceDN w:val="0"/>
        <w:adjustRightInd w:val="0"/>
        <w:spacing w:after="0" w:line="240" w:lineRule="auto"/>
        <w:textAlignment w:val="baseline"/>
        <w:rPr>
          <w:rFonts w:ascii="Arial" w:hAnsi="Arial" w:cs="Arial"/>
          <w:bCs/>
        </w:rPr>
      </w:pPr>
    </w:p>
    <w:p w:rsidR="000C7901" w:rsidRPr="00E007CE" w:rsidRDefault="000C7901" w:rsidP="000C7901">
      <w:pPr>
        <w:overflowPunct w:val="0"/>
        <w:autoSpaceDE w:val="0"/>
        <w:autoSpaceDN w:val="0"/>
        <w:adjustRightInd w:val="0"/>
        <w:spacing w:after="0" w:line="240" w:lineRule="auto"/>
        <w:jc w:val="center"/>
        <w:textAlignment w:val="baseline"/>
        <w:rPr>
          <w:rFonts w:ascii="Arial" w:hAnsi="Arial" w:cs="Arial"/>
          <w:b/>
          <w:bCs/>
        </w:rPr>
      </w:pPr>
      <w:r w:rsidRPr="00E007CE">
        <w:rPr>
          <w:rFonts w:ascii="Arial" w:hAnsi="Arial" w:cs="Arial"/>
          <w:b/>
          <w:bCs/>
        </w:rPr>
        <w:t>PROCESSO Nº 1372/2017</w:t>
      </w:r>
    </w:p>
    <w:p w:rsidR="00A83E57" w:rsidRPr="00E007CE" w:rsidRDefault="00A83E57" w:rsidP="000C7901">
      <w:pPr>
        <w:overflowPunct w:val="0"/>
        <w:autoSpaceDE w:val="0"/>
        <w:autoSpaceDN w:val="0"/>
        <w:adjustRightInd w:val="0"/>
        <w:spacing w:after="0" w:line="240" w:lineRule="auto"/>
        <w:jc w:val="center"/>
        <w:textAlignment w:val="baseline"/>
        <w:rPr>
          <w:rFonts w:ascii="Arial" w:hAnsi="Arial" w:cs="Arial"/>
          <w:bCs/>
        </w:rPr>
      </w:pPr>
      <w:r w:rsidRPr="00E007CE">
        <w:rPr>
          <w:rFonts w:ascii="Arial" w:hAnsi="Arial" w:cs="Arial"/>
          <w:bCs/>
        </w:rPr>
        <w:t xml:space="preserve"> </w:t>
      </w:r>
    </w:p>
    <w:p w:rsidR="000C7901" w:rsidRPr="00E007CE" w:rsidRDefault="000C7901" w:rsidP="000C7901">
      <w:pPr>
        <w:overflowPunct w:val="0"/>
        <w:autoSpaceDE w:val="0"/>
        <w:autoSpaceDN w:val="0"/>
        <w:adjustRightInd w:val="0"/>
        <w:spacing w:after="0" w:line="240" w:lineRule="auto"/>
        <w:jc w:val="center"/>
        <w:textAlignment w:val="baseline"/>
        <w:rPr>
          <w:rFonts w:ascii="Arial" w:hAnsi="Arial" w:cs="Arial"/>
          <w:b/>
          <w:bCs/>
        </w:rPr>
      </w:pPr>
      <w:proofErr w:type="gramStart"/>
      <w:r w:rsidRPr="00E007CE">
        <w:rPr>
          <w:rFonts w:ascii="Arial" w:hAnsi="Arial" w:cs="Arial"/>
          <w:b/>
          <w:bCs/>
        </w:rPr>
        <w:t>ANEXO VI</w:t>
      </w:r>
      <w:proofErr w:type="gramEnd"/>
    </w:p>
    <w:p w:rsidR="000C7901" w:rsidRPr="00E007CE" w:rsidRDefault="000C7901" w:rsidP="000C7901">
      <w:pPr>
        <w:overflowPunct w:val="0"/>
        <w:autoSpaceDE w:val="0"/>
        <w:autoSpaceDN w:val="0"/>
        <w:adjustRightInd w:val="0"/>
        <w:spacing w:after="0" w:line="240" w:lineRule="auto"/>
        <w:textAlignment w:val="baseline"/>
        <w:rPr>
          <w:rFonts w:ascii="Arial" w:hAnsi="Arial" w:cs="Arial"/>
          <w:bCs/>
        </w:rPr>
      </w:pPr>
    </w:p>
    <w:p w:rsidR="000C7901" w:rsidRPr="00E007CE" w:rsidRDefault="000C7901" w:rsidP="000C7901">
      <w:pPr>
        <w:overflowPunct w:val="0"/>
        <w:autoSpaceDE w:val="0"/>
        <w:autoSpaceDN w:val="0"/>
        <w:adjustRightInd w:val="0"/>
        <w:spacing w:after="0" w:line="240" w:lineRule="auto"/>
        <w:jc w:val="center"/>
        <w:textAlignment w:val="baseline"/>
        <w:rPr>
          <w:rFonts w:ascii="Arial" w:hAnsi="Arial" w:cs="Arial"/>
          <w:b/>
          <w:bCs/>
        </w:rPr>
      </w:pPr>
      <w:r w:rsidRPr="00E007CE">
        <w:rPr>
          <w:rFonts w:ascii="Arial" w:hAnsi="Arial" w:cs="Arial"/>
          <w:b/>
          <w:bCs/>
        </w:rPr>
        <w:t>MINUTA DA ATA DE REGISTRO DE PREÇOS</w:t>
      </w:r>
    </w:p>
    <w:p w:rsidR="000C7901" w:rsidRPr="00E007CE" w:rsidRDefault="000C7901" w:rsidP="000C7901">
      <w:pPr>
        <w:spacing w:after="0" w:line="240" w:lineRule="auto"/>
        <w:jc w:val="center"/>
        <w:rPr>
          <w:rFonts w:ascii="Arial" w:hAnsi="Arial" w:cs="Arial"/>
        </w:rPr>
      </w:pPr>
    </w:p>
    <w:p w:rsidR="000C7901" w:rsidRPr="00E007CE" w:rsidRDefault="000C7901" w:rsidP="000C7901">
      <w:pPr>
        <w:spacing w:after="0" w:line="240" w:lineRule="auto"/>
        <w:jc w:val="both"/>
        <w:rPr>
          <w:rFonts w:ascii="Arial" w:hAnsi="Arial" w:cs="Arial"/>
        </w:rPr>
      </w:pPr>
    </w:p>
    <w:p w:rsidR="000C7901" w:rsidRPr="00E007CE" w:rsidRDefault="000C7901" w:rsidP="000C7901">
      <w:pPr>
        <w:autoSpaceDE w:val="0"/>
        <w:autoSpaceDN w:val="0"/>
        <w:adjustRightInd w:val="0"/>
        <w:spacing w:after="0" w:line="240" w:lineRule="auto"/>
        <w:ind w:firstLine="624"/>
        <w:jc w:val="both"/>
        <w:rPr>
          <w:rFonts w:ascii="Arial" w:hAnsi="Arial" w:cs="Arial"/>
          <w:b/>
          <w:bCs/>
        </w:rPr>
      </w:pPr>
      <w:r w:rsidRPr="00E007CE">
        <w:rPr>
          <w:rFonts w:ascii="Arial" w:hAnsi="Arial" w:cs="Arial"/>
          <w:b/>
          <w:bCs/>
        </w:rPr>
        <w:t>MUNICÍPIO DE IJUÍ – PODER EXECUTIVO</w:t>
      </w:r>
    </w:p>
    <w:p w:rsidR="000C7901" w:rsidRPr="00E007CE" w:rsidRDefault="000C7901" w:rsidP="000C7901">
      <w:pPr>
        <w:autoSpaceDE w:val="0"/>
        <w:autoSpaceDN w:val="0"/>
        <w:adjustRightInd w:val="0"/>
        <w:spacing w:after="0" w:line="240" w:lineRule="auto"/>
        <w:ind w:firstLine="624"/>
        <w:jc w:val="both"/>
        <w:rPr>
          <w:rFonts w:ascii="Arial" w:hAnsi="Arial" w:cs="Arial"/>
          <w:b/>
          <w:bCs/>
        </w:rPr>
      </w:pPr>
      <w:r w:rsidRPr="00E007CE">
        <w:rPr>
          <w:rFonts w:ascii="Arial" w:hAnsi="Arial" w:cs="Arial"/>
          <w:b/>
          <w:bCs/>
        </w:rPr>
        <w:t>SECRETARIA MUNICIPAL DA FAZENDA</w:t>
      </w:r>
    </w:p>
    <w:p w:rsidR="000C7901" w:rsidRPr="00E007CE" w:rsidRDefault="000C7901" w:rsidP="000C7901">
      <w:pPr>
        <w:autoSpaceDE w:val="0"/>
        <w:autoSpaceDN w:val="0"/>
        <w:adjustRightInd w:val="0"/>
        <w:spacing w:after="0" w:line="240" w:lineRule="auto"/>
        <w:ind w:firstLine="624"/>
        <w:jc w:val="both"/>
        <w:rPr>
          <w:rFonts w:ascii="Arial" w:hAnsi="Arial" w:cs="Arial"/>
          <w:b/>
          <w:bCs/>
        </w:rPr>
      </w:pPr>
      <w:r w:rsidRPr="00E007CE">
        <w:rPr>
          <w:rFonts w:ascii="Arial" w:hAnsi="Arial" w:cs="Arial"/>
          <w:b/>
          <w:bCs/>
        </w:rPr>
        <w:t>COORDENADORIA DE COMPRAS (COPAM)</w:t>
      </w:r>
    </w:p>
    <w:p w:rsidR="000C7901" w:rsidRPr="00E007CE" w:rsidRDefault="000C7901" w:rsidP="000C7901">
      <w:pPr>
        <w:autoSpaceDE w:val="0"/>
        <w:autoSpaceDN w:val="0"/>
        <w:adjustRightInd w:val="0"/>
        <w:spacing w:after="0" w:line="240" w:lineRule="auto"/>
        <w:ind w:firstLine="624"/>
        <w:jc w:val="both"/>
        <w:rPr>
          <w:rFonts w:ascii="Arial" w:hAnsi="Arial" w:cs="Arial"/>
          <w:b/>
          <w:bCs/>
        </w:rPr>
      </w:pPr>
      <w:r w:rsidRPr="00E007CE">
        <w:rPr>
          <w:rFonts w:ascii="Arial" w:hAnsi="Arial" w:cs="Arial"/>
          <w:b/>
          <w:bCs/>
        </w:rPr>
        <w:t>REGISTRO DE PREÇOS</w:t>
      </w:r>
    </w:p>
    <w:p w:rsidR="000C7901" w:rsidRPr="00E007CE" w:rsidRDefault="000C7901" w:rsidP="000C7901">
      <w:pPr>
        <w:autoSpaceDE w:val="0"/>
        <w:autoSpaceDN w:val="0"/>
        <w:adjustRightInd w:val="0"/>
        <w:spacing w:after="0" w:line="240" w:lineRule="auto"/>
        <w:ind w:firstLine="624"/>
        <w:jc w:val="both"/>
        <w:rPr>
          <w:rFonts w:ascii="Arial" w:hAnsi="Arial" w:cs="Arial"/>
          <w:b/>
          <w:bCs/>
        </w:rPr>
      </w:pPr>
      <w:r w:rsidRPr="00E007CE">
        <w:rPr>
          <w:rFonts w:ascii="Arial" w:hAnsi="Arial" w:cs="Arial"/>
          <w:b/>
          <w:bCs/>
        </w:rPr>
        <w:t>VALIDADE: 365 (TREZENTOS E SESSENTA E CINCO) DIAS</w:t>
      </w:r>
    </w:p>
    <w:p w:rsidR="000C7901" w:rsidRPr="00E007CE" w:rsidRDefault="000C7901" w:rsidP="000C7901">
      <w:pPr>
        <w:autoSpaceDE w:val="0"/>
        <w:autoSpaceDN w:val="0"/>
        <w:adjustRightInd w:val="0"/>
        <w:spacing w:after="0" w:line="240" w:lineRule="auto"/>
        <w:ind w:firstLine="624"/>
        <w:jc w:val="both"/>
        <w:rPr>
          <w:rFonts w:ascii="Arial" w:hAnsi="Arial" w:cs="Arial"/>
          <w:b/>
          <w:bCs/>
        </w:rPr>
      </w:pPr>
      <w:r w:rsidRPr="00E007CE">
        <w:rPr>
          <w:rFonts w:ascii="Arial" w:hAnsi="Arial" w:cs="Arial"/>
          <w:b/>
          <w:bCs/>
        </w:rPr>
        <w:t xml:space="preserve">ATA </w:t>
      </w:r>
      <w:proofErr w:type="gramStart"/>
      <w:r w:rsidRPr="00E007CE">
        <w:rPr>
          <w:rFonts w:ascii="Arial" w:hAnsi="Arial" w:cs="Arial"/>
          <w:b/>
          <w:bCs/>
        </w:rPr>
        <w:t>Nº ...</w:t>
      </w:r>
      <w:proofErr w:type="gramEnd"/>
      <w:r w:rsidRPr="00E007CE">
        <w:rPr>
          <w:rFonts w:ascii="Arial" w:hAnsi="Arial" w:cs="Arial"/>
          <w:b/>
          <w:bCs/>
        </w:rPr>
        <w:t>..../2017</w:t>
      </w:r>
    </w:p>
    <w:p w:rsidR="000C7901" w:rsidRPr="00E007CE" w:rsidRDefault="000C7901" w:rsidP="000C7901">
      <w:pPr>
        <w:autoSpaceDE w:val="0"/>
        <w:autoSpaceDN w:val="0"/>
        <w:adjustRightInd w:val="0"/>
        <w:spacing w:after="0" w:line="240" w:lineRule="auto"/>
        <w:ind w:firstLine="624"/>
        <w:jc w:val="both"/>
        <w:rPr>
          <w:rFonts w:ascii="Arial" w:hAnsi="Arial" w:cs="Arial"/>
        </w:rPr>
      </w:pPr>
    </w:p>
    <w:p w:rsidR="000C7901" w:rsidRPr="00E007CE" w:rsidRDefault="000C7901" w:rsidP="000C7901">
      <w:pPr>
        <w:autoSpaceDE w:val="0"/>
        <w:autoSpaceDN w:val="0"/>
        <w:adjustRightInd w:val="0"/>
        <w:spacing w:after="0" w:line="240" w:lineRule="auto"/>
        <w:ind w:firstLine="624"/>
        <w:jc w:val="both"/>
        <w:rPr>
          <w:rFonts w:ascii="Arial" w:hAnsi="Arial" w:cs="Arial"/>
        </w:rPr>
      </w:pPr>
      <w:proofErr w:type="gramStart"/>
      <w:r w:rsidRPr="00E007CE">
        <w:rPr>
          <w:rFonts w:ascii="Arial" w:hAnsi="Arial" w:cs="Arial"/>
        </w:rPr>
        <w:t>Aos ...</w:t>
      </w:r>
      <w:proofErr w:type="gramEnd"/>
      <w:r w:rsidRPr="00E007CE">
        <w:rPr>
          <w:rFonts w:ascii="Arial" w:hAnsi="Arial" w:cs="Arial"/>
        </w:rPr>
        <w:t>.........................., na Sala de Licitações da Coordenadoria de Compras (COPAM) da  Secretaria Municipal da Fazenda do Município de Ijuí – Poder Executivo, localizada na Rua do Comércio, nº 525, Centro, Ijuí/RS, CEP 98700-000, o Prefeito Municipal de Ijuí, nos termos Lei Federal nº 8.666, de 21 de Junho de 1993 e pelos Decretos Municipais nº 3.076, de 19 de Maio de 2003 e n° 2.609, de 28 de dezembro de 1999 e demais normas legais e administrativas em vigor, conforme a classificação das propostas apresentadas no Pregão Presencial nº 89/2017, RESOLVE registrar os preços, conforme especificações e quantidades constantes do Anexo V do edital, que passa a fazer parte desta ata, tendo sido o referido preço oferecido pelo licitante cuja proposta foi classificada em 1º (primeiro) lugar no certame acima mencionado, como segue:</w:t>
      </w:r>
    </w:p>
    <w:p w:rsidR="000C7901" w:rsidRPr="00E007CE" w:rsidRDefault="000C7901" w:rsidP="000C7901">
      <w:pPr>
        <w:autoSpaceDE w:val="0"/>
        <w:autoSpaceDN w:val="0"/>
        <w:adjustRightInd w:val="0"/>
        <w:spacing w:after="0" w:line="240" w:lineRule="auto"/>
        <w:ind w:firstLine="624"/>
        <w:jc w:val="both"/>
        <w:rPr>
          <w:rFonts w:ascii="Arial" w:hAnsi="Arial" w:cs="Arial"/>
        </w:rPr>
      </w:pPr>
    </w:p>
    <w:p w:rsidR="000C7901" w:rsidRPr="00E007CE" w:rsidRDefault="000C7901" w:rsidP="000C7901">
      <w:pPr>
        <w:autoSpaceDE w:val="0"/>
        <w:autoSpaceDN w:val="0"/>
        <w:adjustRightInd w:val="0"/>
        <w:spacing w:after="0" w:line="240" w:lineRule="auto"/>
        <w:ind w:firstLine="624"/>
        <w:jc w:val="both"/>
        <w:rPr>
          <w:rFonts w:ascii="Arial" w:hAnsi="Arial" w:cs="Arial"/>
        </w:rPr>
      </w:pPr>
    </w:p>
    <w:p w:rsidR="000C7901" w:rsidRPr="00E007CE" w:rsidRDefault="000C7901" w:rsidP="000C7901">
      <w:pPr>
        <w:autoSpaceDE w:val="0"/>
        <w:autoSpaceDN w:val="0"/>
        <w:adjustRightInd w:val="0"/>
        <w:spacing w:after="0" w:line="240" w:lineRule="auto"/>
        <w:ind w:firstLine="540"/>
        <w:jc w:val="both"/>
        <w:rPr>
          <w:rFonts w:ascii="Arial" w:hAnsi="Arial" w:cs="Arial"/>
          <w:b/>
          <w:bCs/>
        </w:rPr>
      </w:pPr>
      <w:r w:rsidRPr="00E007CE">
        <w:rPr>
          <w:rFonts w:ascii="Arial" w:hAnsi="Arial" w:cs="Arial"/>
          <w:b/>
          <w:bCs/>
        </w:rPr>
        <w:t xml:space="preserve">CLÁUSULA I – </w:t>
      </w:r>
      <w:r w:rsidRPr="00E007CE">
        <w:rPr>
          <w:rFonts w:ascii="Arial" w:hAnsi="Arial" w:cs="Arial"/>
          <w:b/>
        </w:rPr>
        <w:t>DA DOCUMENTAÇÃO CONTRATUAL</w:t>
      </w:r>
    </w:p>
    <w:p w:rsidR="000C7901" w:rsidRPr="00E007CE" w:rsidRDefault="000C7901" w:rsidP="000C7901">
      <w:pPr>
        <w:spacing w:after="0" w:line="240" w:lineRule="auto"/>
        <w:ind w:firstLine="540"/>
        <w:jc w:val="both"/>
        <w:rPr>
          <w:rFonts w:ascii="Arial" w:hAnsi="Arial" w:cs="Arial"/>
        </w:rPr>
      </w:pPr>
      <w:r w:rsidRPr="00E007CE">
        <w:rPr>
          <w:rFonts w:ascii="Arial" w:hAnsi="Arial" w:cs="Arial"/>
        </w:rPr>
        <w:t>1.1.</w:t>
      </w:r>
      <w:r w:rsidRPr="00E007CE">
        <w:rPr>
          <w:rFonts w:ascii="Arial" w:hAnsi="Arial" w:cs="Arial"/>
          <w:b/>
        </w:rPr>
        <w:t xml:space="preserve"> </w:t>
      </w:r>
      <w:r w:rsidRPr="00E007CE">
        <w:rPr>
          <w:rFonts w:ascii="Arial" w:hAnsi="Arial" w:cs="Arial"/>
        </w:rPr>
        <w:t xml:space="preserve">Para todos os efeitos, incorporam-se como parte integrante desta Ata, independente de transcrição, o edital do Pregão Presencial n° 89/2017 e seus anexos, a proposta e os documentos apresentados pela(s) empresa(s) signatária(s) da presente </w:t>
      </w:r>
      <w:proofErr w:type="gramStart"/>
      <w:r w:rsidRPr="00E007CE">
        <w:rPr>
          <w:rFonts w:ascii="Arial" w:hAnsi="Arial" w:cs="Arial"/>
        </w:rPr>
        <w:t>Ata</w:t>
      </w:r>
      <w:proofErr w:type="gramEnd"/>
      <w:r w:rsidRPr="00E007CE">
        <w:rPr>
          <w:rFonts w:ascii="Arial" w:hAnsi="Arial" w:cs="Arial"/>
        </w:rPr>
        <w:t xml:space="preserve"> de Registro de Preços.</w:t>
      </w:r>
    </w:p>
    <w:p w:rsidR="000C7901" w:rsidRPr="00E007CE" w:rsidRDefault="000C7901" w:rsidP="000C7901">
      <w:pPr>
        <w:spacing w:after="0" w:line="240" w:lineRule="auto"/>
        <w:jc w:val="both"/>
        <w:rPr>
          <w:rFonts w:ascii="Arial" w:hAnsi="Arial" w:cs="Arial"/>
        </w:rPr>
      </w:pPr>
    </w:p>
    <w:p w:rsidR="000C7901" w:rsidRPr="00E007CE" w:rsidRDefault="000C7901" w:rsidP="000C7901">
      <w:pPr>
        <w:spacing w:after="0" w:line="240" w:lineRule="auto"/>
        <w:ind w:firstLine="540"/>
        <w:jc w:val="both"/>
        <w:rPr>
          <w:rFonts w:ascii="Arial" w:hAnsi="Arial" w:cs="Arial"/>
          <w:b/>
        </w:rPr>
      </w:pPr>
      <w:r w:rsidRPr="00E007CE">
        <w:rPr>
          <w:rFonts w:ascii="Arial" w:hAnsi="Arial" w:cs="Arial"/>
          <w:b/>
          <w:bCs/>
        </w:rPr>
        <w:t xml:space="preserve">CLÁUSULA II - </w:t>
      </w:r>
      <w:r w:rsidRPr="00E007CE">
        <w:rPr>
          <w:rFonts w:ascii="Arial" w:hAnsi="Arial" w:cs="Arial"/>
          <w:b/>
        </w:rPr>
        <w:t>DO OBJETO</w:t>
      </w:r>
    </w:p>
    <w:p w:rsidR="000C7901" w:rsidRPr="00E007CE" w:rsidRDefault="000C7901" w:rsidP="000C7901">
      <w:pPr>
        <w:spacing w:after="0" w:line="240" w:lineRule="auto"/>
        <w:ind w:firstLine="540"/>
        <w:jc w:val="both"/>
        <w:rPr>
          <w:rFonts w:ascii="Arial" w:hAnsi="Arial" w:cs="Arial"/>
        </w:rPr>
      </w:pPr>
      <w:r w:rsidRPr="00E007CE">
        <w:rPr>
          <w:rFonts w:ascii="Arial" w:hAnsi="Arial" w:cs="Arial"/>
        </w:rPr>
        <w:t>2.1.</w:t>
      </w:r>
      <w:r w:rsidRPr="00E007CE">
        <w:rPr>
          <w:rFonts w:ascii="Arial" w:hAnsi="Arial" w:cs="Arial"/>
          <w:b/>
        </w:rPr>
        <w:t xml:space="preserve"> </w:t>
      </w:r>
      <w:r w:rsidRPr="00E007CE">
        <w:rPr>
          <w:rFonts w:ascii="Arial" w:hAnsi="Arial" w:cs="Arial"/>
        </w:rPr>
        <w:t xml:space="preserve">O presente instrumento tem por objeto o </w:t>
      </w:r>
      <w:r w:rsidRPr="00E007CE">
        <w:rPr>
          <w:rFonts w:ascii="Arial" w:hAnsi="Arial" w:cs="Arial"/>
          <w:color w:val="000000"/>
        </w:rPr>
        <w:t xml:space="preserve">Registro de Preço para futura e eventual </w:t>
      </w:r>
      <w:r w:rsidR="000C0104" w:rsidRPr="00E007CE">
        <w:rPr>
          <w:rFonts w:ascii="Arial" w:hAnsi="Arial" w:cs="Arial"/>
          <w:color w:val="000000"/>
        </w:rPr>
        <w:t>locação de 10 (dez) Impressoras Multifuncional Laser Monocromática com franquia mínima mensal de 4.000 (quatro mil) cópias cada impressora e 10 (dez) Impressoras Laser Monocromática com franquia mínima mensal de 2.000 (duas mil) cópias</w:t>
      </w:r>
      <w:r w:rsidRPr="00E007CE">
        <w:rPr>
          <w:rFonts w:ascii="Arial" w:hAnsi="Arial" w:cs="Arial"/>
          <w:color w:val="000000"/>
        </w:rPr>
        <w:t xml:space="preserve">, conforme </w:t>
      </w:r>
      <w:r w:rsidRPr="00E007CE">
        <w:rPr>
          <w:rFonts w:ascii="Arial" w:hAnsi="Arial" w:cs="Arial"/>
        </w:rPr>
        <w:t>discriminado(s) abaixo(s):</w:t>
      </w:r>
    </w:p>
    <w:p w:rsidR="000C7901" w:rsidRPr="00E007CE" w:rsidRDefault="000C7901" w:rsidP="000C7901">
      <w:pPr>
        <w:spacing w:after="0" w:line="240" w:lineRule="auto"/>
        <w:ind w:firstLine="540"/>
        <w:jc w:val="both"/>
        <w:rPr>
          <w:rFonts w:ascii="Arial" w:hAnsi="Arial" w:cs="Arial"/>
        </w:rPr>
      </w:pPr>
    </w:p>
    <w:p w:rsidR="000C7901" w:rsidRPr="00E007CE" w:rsidRDefault="000C7901" w:rsidP="000C7901">
      <w:pPr>
        <w:numPr>
          <w:ilvl w:val="1"/>
          <w:numId w:val="19"/>
        </w:numPr>
        <w:spacing w:after="0" w:line="240" w:lineRule="auto"/>
        <w:ind w:left="567" w:firstLine="0"/>
        <w:jc w:val="both"/>
        <w:rPr>
          <w:rFonts w:ascii="Arial" w:hAnsi="Arial" w:cs="Arial"/>
        </w:rPr>
      </w:pPr>
      <w:r w:rsidRPr="00E007CE">
        <w:rPr>
          <w:rFonts w:ascii="Arial" w:hAnsi="Arial" w:cs="Arial"/>
        </w:rPr>
        <w:t>Nº Item:</w:t>
      </w:r>
    </w:p>
    <w:p w:rsidR="000C7901" w:rsidRPr="00E007CE" w:rsidRDefault="000C7901" w:rsidP="000C7901">
      <w:pPr>
        <w:numPr>
          <w:ilvl w:val="1"/>
          <w:numId w:val="19"/>
        </w:numPr>
        <w:spacing w:after="0" w:line="240" w:lineRule="auto"/>
        <w:ind w:left="567" w:firstLine="0"/>
        <w:jc w:val="both"/>
        <w:rPr>
          <w:rFonts w:ascii="Arial" w:hAnsi="Arial" w:cs="Arial"/>
        </w:rPr>
      </w:pPr>
      <w:r w:rsidRPr="00E007CE">
        <w:rPr>
          <w:rFonts w:ascii="Arial" w:hAnsi="Arial" w:cs="Arial"/>
        </w:rPr>
        <w:t>Empresa:</w:t>
      </w:r>
    </w:p>
    <w:p w:rsidR="000C7901" w:rsidRPr="00E007CE" w:rsidRDefault="000C7901" w:rsidP="000C7901">
      <w:pPr>
        <w:numPr>
          <w:ilvl w:val="1"/>
          <w:numId w:val="19"/>
        </w:numPr>
        <w:spacing w:after="0" w:line="240" w:lineRule="auto"/>
        <w:ind w:left="567" w:firstLine="0"/>
        <w:jc w:val="both"/>
        <w:rPr>
          <w:rFonts w:ascii="Arial" w:hAnsi="Arial" w:cs="Arial"/>
        </w:rPr>
      </w:pPr>
      <w:r w:rsidRPr="00E007CE">
        <w:rPr>
          <w:rFonts w:ascii="Arial" w:hAnsi="Arial" w:cs="Arial"/>
        </w:rPr>
        <w:t>CNPJ:</w:t>
      </w:r>
    </w:p>
    <w:p w:rsidR="000C7901" w:rsidRPr="00E007CE" w:rsidRDefault="000C7901" w:rsidP="000C7901">
      <w:pPr>
        <w:numPr>
          <w:ilvl w:val="1"/>
          <w:numId w:val="19"/>
        </w:numPr>
        <w:spacing w:after="0" w:line="240" w:lineRule="auto"/>
        <w:ind w:left="567" w:firstLine="0"/>
        <w:jc w:val="both"/>
        <w:rPr>
          <w:rFonts w:ascii="Arial" w:hAnsi="Arial" w:cs="Arial"/>
        </w:rPr>
      </w:pPr>
      <w:r w:rsidRPr="00E007CE">
        <w:rPr>
          <w:rFonts w:ascii="Arial" w:hAnsi="Arial" w:cs="Arial"/>
        </w:rPr>
        <w:t>Quantidade Estimada:</w:t>
      </w:r>
    </w:p>
    <w:p w:rsidR="00123E5D" w:rsidRPr="00E007CE" w:rsidRDefault="00123E5D" w:rsidP="000C7901">
      <w:pPr>
        <w:numPr>
          <w:ilvl w:val="1"/>
          <w:numId w:val="19"/>
        </w:numPr>
        <w:spacing w:after="0" w:line="240" w:lineRule="auto"/>
        <w:ind w:left="567" w:firstLine="0"/>
        <w:jc w:val="both"/>
        <w:rPr>
          <w:rFonts w:ascii="Arial" w:hAnsi="Arial" w:cs="Arial"/>
        </w:rPr>
      </w:pPr>
      <w:r w:rsidRPr="00E007CE">
        <w:rPr>
          <w:rFonts w:ascii="Arial" w:hAnsi="Arial" w:cs="Arial"/>
        </w:rPr>
        <w:t>Marca/Modelo:</w:t>
      </w:r>
    </w:p>
    <w:p w:rsidR="000C7901" w:rsidRPr="00E007CE" w:rsidRDefault="000C7901" w:rsidP="000C7901">
      <w:pPr>
        <w:numPr>
          <w:ilvl w:val="1"/>
          <w:numId w:val="19"/>
        </w:numPr>
        <w:spacing w:after="0" w:line="240" w:lineRule="auto"/>
        <w:ind w:left="567" w:firstLine="0"/>
        <w:jc w:val="both"/>
        <w:rPr>
          <w:rFonts w:ascii="Arial" w:hAnsi="Arial" w:cs="Arial"/>
        </w:rPr>
      </w:pPr>
      <w:r w:rsidRPr="00E007CE">
        <w:rPr>
          <w:rFonts w:ascii="Arial" w:hAnsi="Arial" w:cs="Arial"/>
        </w:rPr>
        <w:t xml:space="preserve">Valor </w:t>
      </w:r>
      <w:r w:rsidR="00123E5D" w:rsidRPr="00E007CE">
        <w:rPr>
          <w:rFonts w:ascii="Arial" w:hAnsi="Arial" w:cs="Arial"/>
        </w:rPr>
        <w:t>mensal</w:t>
      </w:r>
      <w:r w:rsidRPr="00E007CE">
        <w:rPr>
          <w:rFonts w:ascii="Arial" w:hAnsi="Arial" w:cs="Arial"/>
        </w:rPr>
        <w:t xml:space="preserve"> (R$):</w:t>
      </w:r>
    </w:p>
    <w:p w:rsidR="000C7901" w:rsidRPr="00E007CE" w:rsidRDefault="000C7901" w:rsidP="000C7901">
      <w:pPr>
        <w:numPr>
          <w:ilvl w:val="1"/>
          <w:numId w:val="19"/>
        </w:numPr>
        <w:spacing w:after="0" w:line="240" w:lineRule="auto"/>
        <w:ind w:left="567" w:firstLine="0"/>
        <w:jc w:val="both"/>
        <w:rPr>
          <w:rFonts w:ascii="Arial" w:hAnsi="Arial" w:cs="Arial"/>
        </w:rPr>
      </w:pPr>
      <w:r w:rsidRPr="00E007CE">
        <w:rPr>
          <w:rFonts w:ascii="Arial" w:hAnsi="Arial" w:cs="Arial"/>
        </w:rPr>
        <w:t xml:space="preserve">Valor Total de </w:t>
      </w:r>
      <w:r w:rsidR="00123E5D" w:rsidRPr="00E007CE">
        <w:rPr>
          <w:rFonts w:ascii="Arial" w:hAnsi="Arial" w:cs="Arial"/>
        </w:rPr>
        <w:t>12 (doze) meses</w:t>
      </w:r>
      <w:r w:rsidRPr="00E007CE">
        <w:rPr>
          <w:rFonts w:ascii="Arial" w:hAnsi="Arial" w:cs="Arial"/>
        </w:rPr>
        <w:t xml:space="preserve"> (R$):</w:t>
      </w:r>
    </w:p>
    <w:p w:rsidR="000C7901" w:rsidRPr="00E007CE" w:rsidRDefault="000C7901" w:rsidP="000C7901">
      <w:pPr>
        <w:autoSpaceDE w:val="0"/>
        <w:autoSpaceDN w:val="0"/>
        <w:adjustRightInd w:val="0"/>
        <w:spacing w:after="0" w:line="240" w:lineRule="auto"/>
        <w:jc w:val="both"/>
        <w:rPr>
          <w:rFonts w:ascii="Arial" w:hAnsi="Arial" w:cs="Arial"/>
        </w:rPr>
      </w:pPr>
    </w:p>
    <w:p w:rsidR="000C7901" w:rsidRPr="00E007CE" w:rsidRDefault="000C7901" w:rsidP="000C7901">
      <w:pPr>
        <w:autoSpaceDE w:val="0"/>
        <w:autoSpaceDN w:val="0"/>
        <w:adjustRightInd w:val="0"/>
        <w:spacing w:after="0" w:line="240" w:lineRule="auto"/>
        <w:ind w:firstLine="546"/>
        <w:jc w:val="both"/>
        <w:rPr>
          <w:rFonts w:ascii="Arial" w:hAnsi="Arial" w:cs="Arial"/>
          <w:b/>
          <w:bCs/>
        </w:rPr>
      </w:pPr>
      <w:r w:rsidRPr="00E007CE">
        <w:rPr>
          <w:rFonts w:ascii="Arial" w:hAnsi="Arial" w:cs="Arial"/>
          <w:b/>
          <w:bCs/>
        </w:rPr>
        <w:t>CLÁUSULA III - DA UTILIZAÇÃO DA ATA DE REGISTRO DE PREÇOS</w:t>
      </w:r>
    </w:p>
    <w:p w:rsidR="000C7901" w:rsidRPr="00E007CE" w:rsidRDefault="000C7901" w:rsidP="000C7901">
      <w:pPr>
        <w:autoSpaceDE w:val="0"/>
        <w:autoSpaceDN w:val="0"/>
        <w:adjustRightInd w:val="0"/>
        <w:spacing w:after="0" w:line="240" w:lineRule="auto"/>
        <w:ind w:firstLine="546"/>
        <w:jc w:val="both"/>
        <w:rPr>
          <w:rFonts w:ascii="Arial" w:hAnsi="Arial" w:cs="Arial"/>
        </w:rPr>
      </w:pPr>
      <w:r w:rsidRPr="00E007CE">
        <w:rPr>
          <w:rFonts w:ascii="Arial" w:hAnsi="Arial" w:cs="Arial"/>
        </w:rPr>
        <w:t>3.1. A presente Ata de Registro de Preços poderá ser usada por órgãos usuários, desde que autorizados pela Coordenadoria de Compras (COPAM).</w:t>
      </w:r>
    </w:p>
    <w:p w:rsidR="000C7901" w:rsidRPr="00E007CE" w:rsidRDefault="000C7901" w:rsidP="000C7901">
      <w:pPr>
        <w:autoSpaceDE w:val="0"/>
        <w:autoSpaceDN w:val="0"/>
        <w:adjustRightInd w:val="0"/>
        <w:spacing w:after="0" w:line="240" w:lineRule="auto"/>
        <w:ind w:firstLine="546"/>
        <w:jc w:val="both"/>
        <w:rPr>
          <w:rFonts w:ascii="Arial" w:hAnsi="Arial" w:cs="Arial"/>
        </w:rPr>
      </w:pPr>
    </w:p>
    <w:p w:rsidR="000C7901" w:rsidRPr="00E007CE" w:rsidRDefault="000C7901" w:rsidP="000C7901">
      <w:pPr>
        <w:autoSpaceDE w:val="0"/>
        <w:autoSpaceDN w:val="0"/>
        <w:adjustRightInd w:val="0"/>
        <w:spacing w:after="0" w:line="240" w:lineRule="auto"/>
        <w:ind w:firstLine="546"/>
        <w:jc w:val="both"/>
        <w:rPr>
          <w:rFonts w:ascii="Arial" w:hAnsi="Arial" w:cs="Arial"/>
        </w:rPr>
      </w:pPr>
      <w:r w:rsidRPr="00E007CE">
        <w:rPr>
          <w:rFonts w:ascii="Arial" w:hAnsi="Arial" w:cs="Arial"/>
        </w:rPr>
        <w:t>3.2. O preço ofertado pela(s) empresa(s) signatária(s) da presente Ata de Registro de Preços é o especificado em Anexo, de acordo com a respectiva classifi</w:t>
      </w:r>
      <w:r w:rsidR="00123E5D" w:rsidRPr="00E007CE">
        <w:rPr>
          <w:rFonts w:ascii="Arial" w:hAnsi="Arial" w:cs="Arial"/>
        </w:rPr>
        <w:t>cação no Pregão Presencial n° 89</w:t>
      </w:r>
      <w:r w:rsidRPr="00E007CE">
        <w:rPr>
          <w:rFonts w:ascii="Arial" w:hAnsi="Arial" w:cs="Arial"/>
        </w:rPr>
        <w:t>/2017.</w:t>
      </w:r>
    </w:p>
    <w:p w:rsidR="000C7901" w:rsidRPr="00E007CE" w:rsidRDefault="000C7901" w:rsidP="000C7901">
      <w:pPr>
        <w:autoSpaceDE w:val="0"/>
        <w:autoSpaceDN w:val="0"/>
        <w:adjustRightInd w:val="0"/>
        <w:spacing w:after="0" w:line="240" w:lineRule="auto"/>
        <w:ind w:firstLine="546"/>
        <w:jc w:val="both"/>
        <w:rPr>
          <w:rFonts w:ascii="Arial" w:hAnsi="Arial" w:cs="Arial"/>
        </w:rPr>
      </w:pPr>
    </w:p>
    <w:p w:rsidR="000C7901" w:rsidRPr="00E007CE" w:rsidRDefault="000C7901" w:rsidP="000C7901">
      <w:pPr>
        <w:autoSpaceDE w:val="0"/>
        <w:autoSpaceDN w:val="0"/>
        <w:adjustRightInd w:val="0"/>
        <w:spacing w:after="0" w:line="240" w:lineRule="auto"/>
        <w:ind w:firstLine="546"/>
        <w:jc w:val="both"/>
        <w:rPr>
          <w:rFonts w:ascii="Arial" w:hAnsi="Arial" w:cs="Arial"/>
        </w:rPr>
      </w:pPr>
      <w:r w:rsidRPr="00E007CE">
        <w:rPr>
          <w:rFonts w:ascii="Arial" w:hAnsi="Arial" w:cs="Arial"/>
        </w:rPr>
        <w:t>3.3. Em cada fornecimento decorrente desta Ata, serão observadas, quanto ao preço, às cláusulas e condições constantes do E</w:t>
      </w:r>
      <w:r w:rsidR="00123E5D" w:rsidRPr="00E007CE">
        <w:rPr>
          <w:rFonts w:ascii="Arial" w:hAnsi="Arial" w:cs="Arial"/>
        </w:rPr>
        <w:t>dital do Pregão Presencial n° 89</w:t>
      </w:r>
      <w:r w:rsidRPr="00E007CE">
        <w:rPr>
          <w:rFonts w:ascii="Arial" w:hAnsi="Arial" w:cs="Arial"/>
        </w:rPr>
        <w:t>/2017, que a precedeu e integra o presente instrumento de compromisso.</w:t>
      </w:r>
    </w:p>
    <w:p w:rsidR="000C7901" w:rsidRPr="00E007CE" w:rsidRDefault="000C7901" w:rsidP="000C7901">
      <w:pPr>
        <w:autoSpaceDE w:val="0"/>
        <w:autoSpaceDN w:val="0"/>
        <w:adjustRightInd w:val="0"/>
        <w:spacing w:after="0" w:line="240" w:lineRule="auto"/>
        <w:ind w:firstLine="546"/>
        <w:jc w:val="both"/>
        <w:rPr>
          <w:rFonts w:ascii="Arial" w:hAnsi="Arial" w:cs="Arial"/>
        </w:rPr>
      </w:pPr>
    </w:p>
    <w:p w:rsidR="000C7901" w:rsidRPr="00E007CE" w:rsidRDefault="000C7901" w:rsidP="000C7901">
      <w:pPr>
        <w:autoSpaceDE w:val="0"/>
        <w:autoSpaceDN w:val="0"/>
        <w:adjustRightInd w:val="0"/>
        <w:spacing w:after="0" w:line="240" w:lineRule="auto"/>
        <w:ind w:firstLine="546"/>
        <w:jc w:val="both"/>
        <w:rPr>
          <w:rFonts w:ascii="Arial" w:hAnsi="Arial" w:cs="Arial"/>
          <w:b/>
          <w:bCs/>
        </w:rPr>
      </w:pPr>
      <w:r w:rsidRPr="00E007CE">
        <w:rPr>
          <w:rFonts w:ascii="Arial" w:hAnsi="Arial" w:cs="Arial"/>
          <w:b/>
          <w:bCs/>
        </w:rPr>
        <w:t>CLÁUSULA IV - DA VALIDADE DOS PREÇOS</w:t>
      </w:r>
    </w:p>
    <w:p w:rsidR="000C7901" w:rsidRPr="00E007CE" w:rsidRDefault="000C7901" w:rsidP="000C7901">
      <w:pPr>
        <w:autoSpaceDE w:val="0"/>
        <w:autoSpaceDN w:val="0"/>
        <w:adjustRightInd w:val="0"/>
        <w:spacing w:after="0" w:line="240" w:lineRule="auto"/>
        <w:ind w:firstLine="546"/>
        <w:jc w:val="both"/>
        <w:rPr>
          <w:rFonts w:ascii="Arial" w:hAnsi="Arial" w:cs="Arial"/>
        </w:rPr>
      </w:pPr>
      <w:r w:rsidRPr="00E007CE">
        <w:rPr>
          <w:rFonts w:ascii="Arial" w:hAnsi="Arial" w:cs="Arial"/>
        </w:rPr>
        <w:t xml:space="preserve">4.1. </w:t>
      </w:r>
      <w:proofErr w:type="gramStart"/>
      <w:r w:rsidRPr="00E007CE">
        <w:rPr>
          <w:rFonts w:ascii="Arial" w:hAnsi="Arial" w:cs="Arial"/>
        </w:rPr>
        <w:t>A presente</w:t>
      </w:r>
      <w:proofErr w:type="gramEnd"/>
      <w:r w:rsidRPr="00E007CE">
        <w:rPr>
          <w:rFonts w:ascii="Arial" w:hAnsi="Arial" w:cs="Arial"/>
        </w:rPr>
        <w:t xml:space="preserve"> Ata de Registro de Preços terá a validade de 365 (trezentos e sessenta e cinco) dias, contados da sua assinatura.</w:t>
      </w:r>
    </w:p>
    <w:p w:rsidR="000C7901" w:rsidRPr="00E007CE" w:rsidRDefault="000C7901" w:rsidP="000C7901">
      <w:pPr>
        <w:autoSpaceDE w:val="0"/>
        <w:autoSpaceDN w:val="0"/>
        <w:adjustRightInd w:val="0"/>
        <w:spacing w:after="0" w:line="240" w:lineRule="auto"/>
        <w:ind w:firstLine="546"/>
        <w:jc w:val="both"/>
        <w:rPr>
          <w:rFonts w:ascii="Arial" w:hAnsi="Arial" w:cs="Arial"/>
        </w:rPr>
      </w:pPr>
    </w:p>
    <w:p w:rsidR="000C7901" w:rsidRPr="00E007CE" w:rsidRDefault="000C7901" w:rsidP="000C7901">
      <w:pPr>
        <w:autoSpaceDE w:val="0"/>
        <w:autoSpaceDN w:val="0"/>
        <w:adjustRightInd w:val="0"/>
        <w:spacing w:after="0" w:line="240" w:lineRule="auto"/>
        <w:ind w:firstLine="546"/>
        <w:jc w:val="both"/>
        <w:rPr>
          <w:rFonts w:ascii="Arial" w:hAnsi="Arial" w:cs="Arial"/>
        </w:rPr>
      </w:pPr>
      <w:r w:rsidRPr="00E007CE">
        <w:rPr>
          <w:rFonts w:ascii="Arial" w:hAnsi="Arial" w:cs="Arial"/>
        </w:rPr>
        <w:t>4.2. Durante o prazo de validade desta Ata de Registro de Preços, a Coordenadoria de Compras (COPAM) não será obrigada a firmar as contratações que deles poderão advir, facultando-se a realização de licitação específica para a aquisição pretendida, sendo assegurado ao beneficiário do registro preferência de fornecimento em igualdade de condições.</w:t>
      </w:r>
    </w:p>
    <w:p w:rsidR="000C7901" w:rsidRPr="00E007CE" w:rsidRDefault="000C7901" w:rsidP="000C7901">
      <w:pPr>
        <w:autoSpaceDE w:val="0"/>
        <w:autoSpaceDN w:val="0"/>
        <w:adjustRightInd w:val="0"/>
        <w:spacing w:after="0" w:line="240" w:lineRule="auto"/>
        <w:ind w:firstLine="546"/>
        <w:jc w:val="both"/>
        <w:rPr>
          <w:rFonts w:ascii="Arial" w:hAnsi="Arial" w:cs="Arial"/>
        </w:rPr>
      </w:pPr>
    </w:p>
    <w:p w:rsidR="000C7901" w:rsidRPr="00E007CE" w:rsidRDefault="000C7901" w:rsidP="000C7901">
      <w:pPr>
        <w:autoSpaceDE w:val="0"/>
        <w:autoSpaceDN w:val="0"/>
        <w:adjustRightInd w:val="0"/>
        <w:spacing w:after="0" w:line="240" w:lineRule="auto"/>
        <w:ind w:firstLine="546"/>
        <w:jc w:val="both"/>
        <w:rPr>
          <w:rFonts w:ascii="Arial" w:hAnsi="Arial" w:cs="Arial"/>
          <w:b/>
          <w:bCs/>
        </w:rPr>
      </w:pPr>
      <w:r w:rsidRPr="00E007CE">
        <w:rPr>
          <w:rFonts w:ascii="Arial" w:hAnsi="Arial" w:cs="Arial"/>
          <w:b/>
          <w:bCs/>
        </w:rPr>
        <w:t xml:space="preserve">CLÁUSULA V - DA AUTORIZAÇÃO PARA </w:t>
      </w:r>
      <w:r w:rsidR="00123E5D" w:rsidRPr="00E007CE">
        <w:rPr>
          <w:rFonts w:ascii="Arial" w:hAnsi="Arial" w:cs="Arial"/>
          <w:b/>
          <w:bCs/>
        </w:rPr>
        <w:t>LOCAÇÃO</w:t>
      </w:r>
      <w:r w:rsidRPr="00E007CE">
        <w:rPr>
          <w:rFonts w:ascii="Arial" w:hAnsi="Arial" w:cs="Arial"/>
          <w:b/>
          <w:bCs/>
        </w:rPr>
        <w:t xml:space="preserve"> E EMISSÃO DAS ORDENS DE EMPENHO</w:t>
      </w:r>
    </w:p>
    <w:p w:rsidR="000C7901" w:rsidRPr="00E007CE" w:rsidRDefault="000C7901" w:rsidP="000C7901">
      <w:pPr>
        <w:autoSpaceDE w:val="0"/>
        <w:autoSpaceDN w:val="0"/>
        <w:adjustRightInd w:val="0"/>
        <w:spacing w:after="0" w:line="240" w:lineRule="auto"/>
        <w:ind w:firstLine="546"/>
        <w:jc w:val="both"/>
        <w:rPr>
          <w:rFonts w:ascii="Arial" w:hAnsi="Arial" w:cs="Arial"/>
        </w:rPr>
      </w:pPr>
      <w:r w:rsidRPr="00E007CE">
        <w:rPr>
          <w:rFonts w:ascii="Arial" w:hAnsi="Arial" w:cs="Arial"/>
        </w:rPr>
        <w:t xml:space="preserve">5.1. </w:t>
      </w:r>
      <w:r w:rsidR="00123E5D" w:rsidRPr="00E007CE">
        <w:rPr>
          <w:rFonts w:ascii="Arial" w:hAnsi="Arial" w:cs="Arial"/>
        </w:rPr>
        <w:t>A locação do objeto da presente Ata</w:t>
      </w:r>
      <w:r w:rsidRPr="00E007CE">
        <w:rPr>
          <w:rFonts w:ascii="Arial" w:hAnsi="Arial" w:cs="Arial"/>
        </w:rPr>
        <w:t xml:space="preserve"> de Registro de Preços serão autorizadas, conforme a necessidade, pelo Prefeito Municipal.</w:t>
      </w:r>
    </w:p>
    <w:p w:rsidR="000C7901" w:rsidRPr="00E007CE" w:rsidRDefault="000C7901" w:rsidP="000C7901">
      <w:pPr>
        <w:autoSpaceDE w:val="0"/>
        <w:autoSpaceDN w:val="0"/>
        <w:adjustRightInd w:val="0"/>
        <w:spacing w:after="0" w:line="240" w:lineRule="auto"/>
        <w:ind w:firstLine="546"/>
        <w:jc w:val="both"/>
        <w:rPr>
          <w:rFonts w:ascii="Arial" w:hAnsi="Arial" w:cs="Arial"/>
        </w:rPr>
      </w:pPr>
    </w:p>
    <w:p w:rsidR="000C7901" w:rsidRPr="00E007CE" w:rsidRDefault="000C7901" w:rsidP="000C7901">
      <w:pPr>
        <w:autoSpaceDE w:val="0"/>
        <w:autoSpaceDN w:val="0"/>
        <w:adjustRightInd w:val="0"/>
        <w:spacing w:after="0" w:line="240" w:lineRule="auto"/>
        <w:ind w:firstLine="546"/>
        <w:jc w:val="both"/>
        <w:rPr>
          <w:rFonts w:ascii="Arial" w:hAnsi="Arial" w:cs="Arial"/>
        </w:rPr>
      </w:pPr>
      <w:r w:rsidRPr="00E007CE">
        <w:rPr>
          <w:rFonts w:ascii="Arial" w:hAnsi="Arial" w:cs="Arial"/>
        </w:rPr>
        <w:t xml:space="preserve">5.2. A emissão das ordens de </w:t>
      </w:r>
      <w:r w:rsidR="00123E5D" w:rsidRPr="00E007CE">
        <w:rPr>
          <w:rFonts w:ascii="Arial" w:hAnsi="Arial" w:cs="Arial"/>
        </w:rPr>
        <w:t>execução</w:t>
      </w:r>
      <w:r w:rsidRPr="00E007CE">
        <w:rPr>
          <w:rFonts w:ascii="Arial" w:hAnsi="Arial" w:cs="Arial"/>
        </w:rPr>
        <w:t>, sua retificação ou cancelamento, total ou parcial serão igualmente autorizados pelo Prefeito Municipal, vinculando o contratado, nos termos do edital e desta ata, a partir do seu recebimento.</w:t>
      </w:r>
    </w:p>
    <w:p w:rsidR="000C7901" w:rsidRPr="00E007CE" w:rsidRDefault="000C7901" w:rsidP="000C7901">
      <w:pPr>
        <w:autoSpaceDE w:val="0"/>
        <w:autoSpaceDN w:val="0"/>
        <w:adjustRightInd w:val="0"/>
        <w:spacing w:after="0" w:line="240" w:lineRule="auto"/>
        <w:ind w:firstLine="546"/>
        <w:jc w:val="both"/>
        <w:rPr>
          <w:rFonts w:ascii="Arial" w:hAnsi="Arial" w:cs="Arial"/>
        </w:rPr>
      </w:pPr>
    </w:p>
    <w:p w:rsidR="000C7901" w:rsidRPr="00E007CE" w:rsidRDefault="000C7901" w:rsidP="000C7901">
      <w:pPr>
        <w:autoSpaceDE w:val="0"/>
        <w:autoSpaceDN w:val="0"/>
        <w:adjustRightInd w:val="0"/>
        <w:spacing w:after="0" w:line="240" w:lineRule="auto"/>
        <w:ind w:firstLine="546"/>
        <w:jc w:val="both"/>
        <w:rPr>
          <w:rFonts w:ascii="Arial" w:hAnsi="Arial" w:cs="Arial"/>
          <w:b/>
          <w:bCs/>
        </w:rPr>
      </w:pPr>
      <w:proofErr w:type="gramStart"/>
      <w:r w:rsidRPr="00E007CE">
        <w:rPr>
          <w:rFonts w:ascii="Arial" w:hAnsi="Arial" w:cs="Arial"/>
          <w:b/>
          <w:bCs/>
        </w:rPr>
        <w:t>CLÁUSULA VI</w:t>
      </w:r>
      <w:proofErr w:type="gramEnd"/>
      <w:r w:rsidRPr="00E007CE">
        <w:rPr>
          <w:rFonts w:ascii="Arial" w:hAnsi="Arial" w:cs="Arial"/>
          <w:b/>
          <w:bCs/>
        </w:rPr>
        <w:t xml:space="preserve"> - DAS OBRIGAÇÕES DA EMPRESA</w:t>
      </w:r>
    </w:p>
    <w:p w:rsidR="000C7901" w:rsidRPr="00E007CE" w:rsidRDefault="000C7901" w:rsidP="000C7901">
      <w:pPr>
        <w:autoSpaceDE w:val="0"/>
        <w:autoSpaceDN w:val="0"/>
        <w:adjustRightInd w:val="0"/>
        <w:spacing w:after="0" w:line="240" w:lineRule="auto"/>
        <w:ind w:firstLine="546"/>
        <w:jc w:val="both"/>
        <w:rPr>
          <w:rFonts w:ascii="Arial" w:hAnsi="Arial" w:cs="Arial"/>
        </w:rPr>
      </w:pPr>
      <w:r w:rsidRPr="00E007CE">
        <w:rPr>
          <w:rFonts w:ascii="Arial" w:hAnsi="Arial" w:cs="Arial"/>
        </w:rPr>
        <w:t>6.1. Responsabilizar-se integralmente pelo fiel cumprimento do objeto contratado, observando todas as exigências contidas no E</w:t>
      </w:r>
      <w:r w:rsidR="00123E5D" w:rsidRPr="00E007CE">
        <w:rPr>
          <w:rFonts w:ascii="Arial" w:hAnsi="Arial" w:cs="Arial"/>
        </w:rPr>
        <w:t>dital do Pregão Presencial n° 89</w:t>
      </w:r>
      <w:r w:rsidRPr="00E007CE">
        <w:rPr>
          <w:rFonts w:ascii="Arial" w:hAnsi="Arial" w:cs="Arial"/>
        </w:rPr>
        <w:t>/2017, que a precedeu e integra o presente instrumento de compromisso.</w:t>
      </w:r>
    </w:p>
    <w:p w:rsidR="000C7901" w:rsidRPr="00E007CE" w:rsidRDefault="000C7901" w:rsidP="000C7901">
      <w:pPr>
        <w:autoSpaceDE w:val="0"/>
        <w:autoSpaceDN w:val="0"/>
        <w:adjustRightInd w:val="0"/>
        <w:spacing w:after="0" w:line="240" w:lineRule="auto"/>
        <w:ind w:firstLine="546"/>
        <w:jc w:val="both"/>
        <w:rPr>
          <w:rFonts w:ascii="Arial" w:hAnsi="Arial" w:cs="Arial"/>
        </w:rPr>
      </w:pPr>
    </w:p>
    <w:p w:rsidR="000C7901" w:rsidRPr="00E007CE" w:rsidRDefault="000C7901" w:rsidP="000C7901">
      <w:pPr>
        <w:autoSpaceDE w:val="0"/>
        <w:autoSpaceDN w:val="0"/>
        <w:adjustRightInd w:val="0"/>
        <w:spacing w:after="0" w:line="240" w:lineRule="auto"/>
        <w:ind w:firstLine="546"/>
        <w:jc w:val="both"/>
        <w:rPr>
          <w:rFonts w:ascii="Arial" w:hAnsi="Arial" w:cs="Arial"/>
        </w:rPr>
      </w:pPr>
      <w:r w:rsidRPr="00E007CE">
        <w:rPr>
          <w:rFonts w:ascii="Arial" w:hAnsi="Arial" w:cs="Arial"/>
        </w:rPr>
        <w:t xml:space="preserve">6.2. Prestar todos os esclarecimentos que forem solicitados pelo CONTRATANTE, cujas reclamações se </w:t>
      </w:r>
      <w:proofErr w:type="gramStart"/>
      <w:r w:rsidRPr="00E007CE">
        <w:rPr>
          <w:rFonts w:ascii="Arial" w:hAnsi="Arial" w:cs="Arial"/>
        </w:rPr>
        <w:t>obriga</w:t>
      </w:r>
      <w:proofErr w:type="gramEnd"/>
      <w:r w:rsidRPr="00E007CE">
        <w:rPr>
          <w:rFonts w:ascii="Arial" w:hAnsi="Arial" w:cs="Arial"/>
        </w:rPr>
        <w:t xml:space="preserve"> a atender.</w:t>
      </w:r>
    </w:p>
    <w:p w:rsidR="000C7901" w:rsidRPr="00E007CE" w:rsidRDefault="000C7901" w:rsidP="000C7901">
      <w:pPr>
        <w:autoSpaceDE w:val="0"/>
        <w:autoSpaceDN w:val="0"/>
        <w:adjustRightInd w:val="0"/>
        <w:spacing w:after="0" w:line="240" w:lineRule="auto"/>
        <w:ind w:firstLine="546"/>
        <w:jc w:val="both"/>
        <w:rPr>
          <w:rFonts w:ascii="Arial" w:hAnsi="Arial" w:cs="Arial"/>
        </w:rPr>
      </w:pPr>
    </w:p>
    <w:p w:rsidR="000C7901" w:rsidRPr="00E007CE" w:rsidRDefault="000C7901" w:rsidP="000C7901">
      <w:pPr>
        <w:autoSpaceDE w:val="0"/>
        <w:autoSpaceDN w:val="0"/>
        <w:adjustRightInd w:val="0"/>
        <w:spacing w:after="0" w:line="240" w:lineRule="auto"/>
        <w:ind w:firstLine="546"/>
        <w:jc w:val="both"/>
        <w:rPr>
          <w:rFonts w:ascii="Arial" w:hAnsi="Arial" w:cs="Arial"/>
        </w:rPr>
      </w:pPr>
      <w:r w:rsidRPr="00E007CE">
        <w:rPr>
          <w:rFonts w:ascii="Arial" w:hAnsi="Arial" w:cs="Arial"/>
        </w:rPr>
        <w:t xml:space="preserve">6.3. Compete à </w:t>
      </w:r>
      <w:r w:rsidRPr="00E007CE">
        <w:rPr>
          <w:rFonts w:ascii="Arial" w:hAnsi="Arial" w:cs="Arial"/>
          <w:bCs/>
        </w:rPr>
        <w:t>signatária, por sua conta e exclusiva responsabilidade:</w:t>
      </w:r>
    </w:p>
    <w:p w:rsidR="000C7901" w:rsidRPr="00E007CE" w:rsidRDefault="000C7901" w:rsidP="000C7901">
      <w:pPr>
        <w:spacing w:after="0" w:line="240" w:lineRule="auto"/>
        <w:ind w:firstLine="540"/>
        <w:jc w:val="both"/>
        <w:rPr>
          <w:rFonts w:ascii="Arial" w:hAnsi="Arial" w:cs="Arial"/>
        </w:rPr>
      </w:pPr>
      <w:r w:rsidRPr="00E007CE">
        <w:rPr>
          <w:rFonts w:ascii="Arial" w:hAnsi="Arial" w:cs="Arial"/>
          <w:bCs/>
        </w:rPr>
        <w:t>a) observar rigorosamente as normas técnicas em vigor, as especificações do edital</w:t>
      </w:r>
      <w:r w:rsidRPr="00E007CE">
        <w:rPr>
          <w:rFonts w:ascii="Arial" w:hAnsi="Arial" w:cs="Arial"/>
        </w:rPr>
        <w:t xml:space="preserve"> e as cláusulas deste Ato;</w:t>
      </w:r>
    </w:p>
    <w:p w:rsidR="000C7901" w:rsidRPr="00E007CE" w:rsidRDefault="000C7901" w:rsidP="000C7901">
      <w:pPr>
        <w:spacing w:after="0" w:line="240" w:lineRule="auto"/>
        <w:ind w:firstLine="540"/>
        <w:jc w:val="both"/>
        <w:rPr>
          <w:rFonts w:ascii="Arial" w:hAnsi="Arial" w:cs="Arial"/>
        </w:rPr>
      </w:pPr>
      <w:r w:rsidRPr="00E007CE">
        <w:rPr>
          <w:rFonts w:ascii="Arial" w:hAnsi="Arial" w:cs="Arial"/>
        </w:rPr>
        <w:t>b) manter, durante a vigência do Registro de Preço, em compatibilidade com as obrigações por ela assumidas, todas as condições de habilitação e qualificação exigidas na licitação.</w:t>
      </w:r>
    </w:p>
    <w:p w:rsidR="000C7901" w:rsidRPr="00E007CE" w:rsidRDefault="000C7901" w:rsidP="000C7901">
      <w:pPr>
        <w:autoSpaceDE w:val="0"/>
        <w:autoSpaceDN w:val="0"/>
        <w:adjustRightInd w:val="0"/>
        <w:spacing w:after="0" w:line="240" w:lineRule="auto"/>
        <w:ind w:firstLine="546"/>
        <w:jc w:val="both"/>
        <w:rPr>
          <w:rFonts w:ascii="Arial" w:hAnsi="Arial" w:cs="Arial"/>
        </w:rPr>
      </w:pPr>
    </w:p>
    <w:p w:rsidR="000C7901" w:rsidRPr="00E007CE" w:rsidRDefault="000C7901" w:rsidP="000C7901">
      <w:pPr>
        <w:autoSpaceDE w:val="0"/>
        <w:autoSpaceDN w:val="0"/>
        <w:adjustRightInd w:val="0"/>
        <w:spacing w:after="0" w:line="240" w:lineRule="auto"/>
        <w:ind w:firstLine="546"/>
        <w:jc w:val="both"/>
        <w:rPr>
          <w:rFonts w:ascii="Arial" w:hAnsi="Arial" w:cs="Arial"/>
          <w:b/>
          <w:bCs/>
        </w:rPr>
      </w:pPr>
      <w:r w:rsidRPr="00E007CE">
        <w:rPr>
          <w:rFonts w:ascii="Arial" w:hAnsi="Arial" w:cs="Arial"/>
          <w:b/>
          <w:bCs/>
        </w:rPr>
        <w:t xml:space="preserve">CLÁUSULA VII - DA </w:t>
      </w:r>
      <w:r w:rsidR="000C0104" w:rsidRPr="00E007CE">
        <w:rPr>
          <w:rFonts w:ascii="Arial" w:hAnsi="Arial" w:cs="Arial"/>
          <w:b/>
          <w:bCs/>
        </w:rPr>
        <w:t>EXECUÇÃO</w:t>
      </w:r>
      <w:r w:rsidRPr="00E007CE">
        <w:rPr>
          <w:rFonts w:ascii="Arial" w:hAnsi="Arial" w:cs="Arial"/>
          <w:b/>
          <w:bCs/>
        </w:rPr>
        <w:t xml:space="preserve"> </w:t>
      </w:r>
    </w:p>
    <w:p w:rsidR="00D21473" w:rsidRPr="00E007CE" w:rsidRDefault="00D21473" w:rsidP="00D21473">
      <w:pPr>
        <w:spacing w:after="0" w:line="240" w:lineRule="auto"/>
        <w:ind w:firstLine="546"/>
        <w:jc w:val="both"/>
        <w:rPr>
          <w:rFonts w:ascii="Arial" w:hAnsi="Arial" w:cs="Arial"/>
        </w:rPr>
      </w:pPr>
      <w:r w:rsidRPr="00E007CE">
        <w:rPr>
          <w:rFonts w:ascii="Arial" w:hAnsi="Arial" w:cs="Arial"/>
        </w:rPr>
        <w:t xml:space="preserve">7.1. </w:t>
      </w:r>
      <w:r w:rsidR="00123E5D" w:rsidRPr="00E007CE">
        <w:rPr>
          <w:rFonts w:ascii="Arial" w:hAnsi="Arial" w:cs="Arial"/>
        </w:rPr>
        <w:t xml:space="preserve">As impressoras serão locadas conforme a necessidade e solicitação do órgão requisitante. </w:t>
      </w:r>
    </w:p>
    <w:p w:rsidR="00D21473" w:rsidRPr="00E007CE" w:rsidRDefault="00D21473" w:rsidP="00D21473">
      <w:pPr>
        <w:spacing w:after="0" w:line="240" w:lineRule="auto"/>
        <w:ind w:firstLine="546"/>
        <w:jc w:val="both"/>
        <w:rPr>
          <w:rFonts w:ascii="Arial" w:hAnsi="Arial" w:cs="Arial"/>
        </w:rPr>
      </w:pPr>
    </w:p>
    <w:p w:rsidR="00123E5D" w:rsidRPr="00E007CE" w:rsidRDefault="00D21473" w:rsidP="00D21473">
      <w:pPr>
        <w:spacing w:after="0" w:line="240" w:lineRule="auto"/>
        <w:ind w:firstLine="546"/>
        <w:jc w:val="both"/>
        <w:rPr>
          <w:rFonts w:ascii="Arial" w:hAnsi="Arial" w:cs="Arial"/>
          <w:szCs w:val="22"/>
        </w:rPr>
      </w:pPr>
      <w:r w:rsidRPr="00E007CE">
        <w:rPr>
          <w:rFonts w:ascii="Arial" w:hAnsi="Arial" w:cs="Arial"/>
        </w:rPr>
        <w:t xml:space="preserve">7.1.1. </w:t>
      </w:r>
      <w:r w:rsidR="00123E5D" w:rsidRPr="00E007CE">
        <w:rPr>
          <w:rFonts w:ascii="Arial" w:hAnsi="Arial" w:cs="Arial"/>
          <w:szCs w:val="22"/>
        </w:rPr>
        <w:t>A Prefeitura Municipal de Ijuí reserva-se o direito de não locar a totalidade dos equipamentos descritos no objeto do edital, pois a quantia estabelecida é simples referência, e a contratação poderá se dar em menor número.</w:t>
      </w:r>
    </w:p>
    <w:p w:rsidR="00D21473" w:rsidRPr="00E007CE" w:rsidRDefault="00D21473" w:rsidP="00D21473">
      <w:pPr>
        <w:spacing w:after="0" w:line="240" w:lineRule="auto"/>
        <w:ind w:firstLine="546"/>
        <w:jc w:val="both"/>
        <w:rPr>
          <w:rFonts w:ascii="Arial" w:hAnsi="Arial" w:cs="Arial"/>
        </w:rPr>
      </w:pPr>
    </w:p>
    <w:p w:rsidR="00D21473" w:rsidRPr="00E007CE" w:rsidRDefault="00D21473" w:rsidP="00D21473">
      <w:pPr>
        <w:tabs>
          <w:tab w:val="left" w:pos="567"/>
        </w:tabs>
        <w:spacing w:after="0" w:line="240" w:lineRule="auto"/>
        <w:jc w:val="both"/>
        <w:rPr>
          <w:rFonts w:ascii="Arial" w:hAnsi="Arial" w:cs="Arial"/>
          <w:szCs w:val="22"/>
        </w:rPr>
      </w:pPr>
      <w:r w:rsidRPr="00E007CE">
        <w:rPr>
          <w:rFonts w:ascii="Arial" w:hAnsi="Arial" w:cs="Arial"/>
        </w:rPr>
        <w:tab/>
        <w:t xml:space="preserve">7.2. </w:t>
      </w:r>
      <w:r w:rsidR="00123E5D" w:rsidRPr="00E007CE">
        <w:rPr>
          <w:rFonts w:ascii="Arial" w:hAnsi="Arial" w:cs="Arial"/>
          <w:szCs w:val="22"/>
        </w:rPr>
        <w:t>A instalação dos equipamentos deve ser feita pela licitante vencedora sob a fiscalização do Setor de Informática da Prefeitura Municipal de Ijuí.</w:t>
      </w:r>
    </w:p>
    <w:p w:rsidR="00D21473" w:rsidRPr="00E007CE" w:rsidRDefault="00D21473" w:rsidP="00D21473">
      <w:pPr>
        <w:tabs>
          <w:tab w:val="left" w:pos="567"/>
        </w:tabs>
        <w:spacing w:after="0" w:line="240" w:lineRule="auto"/>
        <w:jc w:val="both"/>
        <w:rPr>
          <w:rFonts w:ascii="Arial" w:hAnsi="Arial" w:cs="Arial"/>
        </w:rPr>
      </w:pPr>
    </w:p>
    <w:p w:rsidR="00D21473" w:rsidRPr="00E007CE" w:rsidRDefault="00D21473" w:rsidP="00D21473">
      <w:pPr>
        <w:tabs>
          <w:tab w:val="left" w:pos="567"/>
        </w:tabs>
        <w:spacing w:after="0" w:line="240" w:lineRule="auto"/>
        <w:jc w:val="both"/>
        <w:rPr>
          <w:rFonts w:ascii="Arial" w:hAnsi="Arial" w:cs="Arial"/>
          <w:szCs w:val="22"/>
        </w:rPr>
      </w:pPr>
      <w:r w:rsidRPr="00E007CE">
        <w:rPr>
          <w:rFonts w:ascii="Arial" w:hAnsi="Arial" w:cs="Arial"/>
        </w:rPr>
        <w:tab/>
        <w:t xml:space="preserve">7.3. </w:t>
      </w:r>
      <w:r w:rsidR="00123E5D" w:rsidRPr="00E007CE">
        <w:rPr>
          <w:rFonts w:ascii="Arial" w:hAnsi="Arial" w:cs="Arial"/>
          <w:szCs w:val="22"/>
        </w:rPr>
        <w:t>A licitante vencedora deverá fornecer gratuitamente a quantidade de suprimentos (transformador de voltagem, toner, cilindro e demais peças e componentes) necessários para a realização das cópias/impressões a serem realizadas.</w:t>
      </w:r>
    </w:p>
    <w:p w:rsidR="00D21473" w:rsidRPr="00E007CE" w:rsidRDefault="00D21473" w:rsidP="00D21473">
      <w:pPr>
        <w:tabs>
          <w:tab w:val="left" w:pos="567"/>
        </w:tabs>
        <w:spacing w:after="0" w:line="240" w:lineRule="auto"/>
        <w:jc w:val="both"/>
        <w:rPr>
          <w:rFonts w:ascii="Arial" w:hAnsi="Arial" w:cs="Arial"/>
        </w:rPr>
      </w:pPr>
    </w:p>
    <w:p w:rsidR="00D21473" w:rsidRPr="00E007CE" w:rsidRDefault="00D21473" w:rsidP="00D21473">
      <w:pPr>
        <w:tabs>
          <w:tab w:val="left" w:pos="567"/>
        </w:tabs>
        <w:spacing w:after="0" w:line="240" w:lineRule="auto"/>
        <w:jc w:val="both"/>
        <w:rPr>
          <w:rFonts w:ascii="Arial" w:hAnsi="Arial" w:cs="Arial"/>
          <w:color w:val="000000"/>
        </w:rPr>
      </w:pPr>
      <w:r w:rsidRPr="00E007CE">
        <w:rPr>
          <w:rFonts w:ascii="Arial" w:hAnsi="Arial" w:cs="Arial"/>
        </w:rPr>
        <w:tab/>
        <w:t xml:space="preserve">7.4. </w:t>
      </w:r>
      <w:r w:rsidR="00123E5D" w:rsidRPr="00E007CE">
        <w:rPr>
          <w:rFonts w:ascii="Arial" w:hAnsi="Arial" w:cs="Arial"/>
          <w:szCs w:val="22"/>
        </w:rPr>
        <w:t xml:space="preserve">A licitante vencedora deverá providenciar a entrega de toner ou cilindro, bem como prestar a assistência técnica nos prazos estabelecidos neste termo de referência. </w:t>
      </w:r>
      <w:r w:rsidR="00123E5D" w:rsidRPr="00E007CE">
        <w:rPr>
          <w:rFonts w:ascii="Arial" w:hAnsi="Arial" w:cs="Arial"/>
          <w:color w:val="000000"/>
        </w:rPr>
        <w:t>O estabelecimento deverá ser localizado no Município de Ijuí/RS.</w:t>
      </w:r>
    </w:p>
    <w:p w:rsidR="00D21473" w:rsidRPr="00E007CE" w:rsidRDefault="00D21473" w:rsidP="00D21473">
      <w:pPr>
        <w:tabs>
          <w:tab w:val="left" w:pos="567"/>
        </w:tabs>
        <w:spacing w:after="0" w:line="240" w:lineRule="auto"/>
        <w:jc w:val="both"/>
        <w:rPr>
          <w:rFonts w:ascii="Arial" w:hAnsi="Arial" w:cs="Arial"/>
        </w:rPr>
      </w:pPr>
    </w:p>
    <w:p w:rsidR="00D21473" w:rsidRPr="00E007CE" w:rsidRDefault="00D21473" w:rsidP="00D21473">
      <w:pPr>
        <w:tabs>
          <w:tab w:val="left" w:pos="567"/>
        </w:tabs>
        <w:spacing w:after="0" w:line="240" w:lineRule="auto"/>
        <w:jc w:val="both"/>
        <w:rPr>
          <w:rFonts w:ascii="Arial" w:hAnsi="Arial" w:cs="Arial"/>
        </w:rPr>
      </w:pPr>
      <w:r w:rsidRPr="00E007CE">
        <w:rPr>
          <w:rFonts w:ascii="Arial" w:hAnsi="Arial" w:cs="Arial"/>
        </w:rPr>
        <w:tab/>
        <w:t xml:space="preserve">7.5. </w:t>
      </w:r>
      <w:r w:rsidR="00123E5D" w:rsidRPr="00E007CE">
        <w:rPr>
          <w:rFonts w:ascii="Arial" w:hAnsi="Arial" w:cs="Arial"/>
        </w:rPr>
        <w:t>Será considerado como data base para a leitura mensal dos contadores dos equipamentos, o período compreendido entre os dias 25 (vinte e cinco) a 30 (trinta) de cada mês</w:t>
      </w:r>
      <w:r w:rsidR="00856D30" w:rsidRPr="00E007CE">
        <w:rPr>
          <w:rFonts w:ascii="Arial" w:hAnsi="Arial" w:cs="Arial"/>
        </w:rPr>
        <w:t>.</w:t>
      </w:r>
    </w:p>
    <w:p w:rsidR="00856D30" w:rsidRPr="00E007CE" w:rsidRDefault="00856D30" w:rsidP="00D21473">
      <w:pPr>
        <w:tabs>
          <w:tab w:val="left" w:pos="567"/>
        </w:tabs>
        <w:spacing w:after="0" w:line="240" w:lineRule="auto"/>
        <w:jc w:val="both"/>
        <w:rPr>
          <w:rFonts w:ascii="Arial" w:hAnsi="Arial" w:cs="Arial"/>
        </w:rPr>
      </w:pPr>
    </w:p>
    <w:p w:rsidR="000C0104" w:rsidRPr="00E007CE" w:rsidRDefault="00D21473" w:rsidP="00D21473">
      <w:pPr>
        <w:tabs>
          <w:tab w:val="left" w:pos="567"/>
        </w:tabs>
        <w:spacing w:after="0" w:line="240" w:lineRule="auto"/>
        <w:jc w:val="both"/>
        <w:rPr>
          <w:rFonts w:ascii="Arial" w:hAnsi="Arial" w:cs="Arial"/>
        </w:rPr>
      </w:pPr>
      <w:r w:rsidRPr="00E007CE">
        <w:rPr>
          <w:rFonts w:ascii="Arial" w:hAnsi="Arial" w:cs="Arial"/>
        </w:rPr>
        <w:tab/>
        <w:t xml:space="preserve">7.6. </w:t>
      </w:r>
      <w:r w:rsidR="00123E5D" w:rsidRPr="00E007CE">
        <w:rPr>
          <w:rFonts w:ascii="Arial" w:hAnsi="Arial" w:cs="Arial"/>
        </w:rPr>
        <w:t>Para a contagem do fechamento do mês será usado o calendário nacional, contados trinta dias, a contar da data inicial de locação e assim sucessivamente.</w:t>
      </w:r>
    </w:p>
    <w:p w:rsidR="00D21473" w:rsidRPr="00E007CE" w:rsidRDefault="00D21473" w:rsidP="00D21473">
      <w:pPr>
        <w:tabs>
          <w:tab w:val="left" w:pos="567"/>
        </w:tabs>
        <w:spacing w:after="0" w:line="240" w:lineRule="auto"/>
        <w:jc w:val="both"/>
        <w:rPr>
          <w:rFonts w:ascii="Arial" w:hAnsi="Arial" w:cs="Arial"/>
        </w:rPr>
      </w:pPr>
    </w:p>
    <w:p w:rsidR="00D21473" w:rsidRPr="00E007CE" w:rsidRDefault="00D21473" w:rsidP="00D21473">
      <w:pPr>
        <w:ind w:right="-2" w:firstLine="567"/>
        <w:jc w:val="both"/>
        <w:rPr>
          <w:rFonts w:ascii="Arial" w:hAnsi="Arial" w:cs="Arial"/>
          <w:szCs w:val="22"/>
        </w:rPr>
      </w:pPr>
      <w:r w:rsidRPr="00E007CE">
        <w:rPr>
          <w:rFonts w:ascii="Arial" w:hAnsi="Arial" w:cs="Arial"/>
        </w:rPr>
        <w:t xml:space="preserve">7.7. </w:t>
      </w:r>
      <w:r w:rsidR="00123E5D" w:rsidRPr="00E007CE">
        <w:rPr>
          <w:rFonts w:ascii="Arial" w:hAnsi="Arial" w:cs="Arial"/>
        </w:rPr>
        <w:t>A tiragem da leitura será feita pelo técnico ou pessoa autorizada pelo licitante vencedor, na presença de pessoa autorizada pelo Contratante/Locador, ou por sistema de coleta automática configurado nos equipamentos.</w:t>
      </w:r>
    </w:p>
    <w:p w:rsidR="000C0104" w:rsidRPr="00E007CE" w:rsidRDefault="00D21473" w:rsidP="00D21473">
      <w:pPr>
        <w:ind w:right="-2" w:firstLine="567"/>
        <w:jc w:val="both"/>
        <w:rPr>
          <w:rFonts w:ascii="Arial" w:hAnsi="Arial" w:cs="Arial"/>
          <w:szCs w:val="22"/>
        </w:rPr>
      </w:pPr>
      <w:r w:rsidRPr="00E007CE">
        <w:rPr>
          <w:rFonts w:ascii="Arial" w:hAnsi="Arial" w:cs="Arial"/>
          <w:szCs w:val="22"/>
        </w:rPr>
        <w:t xml:space="preserve">7.8. </w:t>
      </w:r>
      <w:r w:rsidR="00123E5D" w:rsidRPr="00E007CE">
        <w:rPr>
          <w:rFonts w:ascii="Arial" w:hAnsi="Arial" w:cs="Arial"/>
        </w:rPr>
        <w:t>O custo dos serviços, manutenção e quaisquer outras despesas diretas e indiretas, incluindo deslocamento, hospedagem e alimentação são de responsabilidade da licitante vencedora.</w:t>
      </w:r>
    </w:p>
    <w:p w:rsidR="000C0104" w:rsidRPr="00E007CE" w:rsidRDefault="000C0104" w:rsidP="000C0104">
      <w:pPr>
        <w:pStyle w:val="PargrafodaLista"/>
        <w:rPr>
          <w:rFonts w:ascii="Arial" w:hAnsi="Arial" w:cs="Arial"/>
        </w:rPr>
      </w:pPr>
    </w:p>
    <w:p w:rsidR="00D21473" w:rsidRPr="00E007CE" w:rsidRDefault="00D21473" w:rsidP="00D21473">
      <w:pPr>
        <w:ind w:right="-2" w:firstLine="567"/>
        <w:jc w:val="both"/>
        <w:rPr>
          <w:rFonts w:ascii="Arial" w:hAnsi="Arial" w:cs="Arial"/>
          <w:szCs w:val="22"/>
        </w:rPr>
      </w:pPr>
      <w:r w:rsidRPr="00E007CE">
        <w:rPr>
          <w:rFonts w:ascii="Arial" w:hAnsi="Arial" w:cs="Arial"/>
        </w:rPr>
        <w:lastRenderedPageBreak/>
        <w:t xml:space="preserve">7.9. </w:t>
      </w:r>
      <w:r w:rsidR="00123E5D" w:rsidRPr="00E007CE">
        <w:rPr>
          <w:rFonts w:ascii="Arial" w:hAnsi="Arial" w:cs="Arial"/>
        </w:rPr>
        <w:t>A licitante vencedora através de responsável técnico, previamente identificado na recepção e contatado juntamente a Secretaria Requisitante, terá livre acesso aos equipamentos para execução de manutenção, que estarão à disposição nos horários de funcionamento da Prefeitura Municipal de Ijuí e durante o tempo necessário para consertos e testes de verificação.</w:t>
      </w:r>
    </w:p>
    <w:p w:rsidR="00D21473" w:rsidRPr="00E007CE" w:rsidRDefault="00D21473" w:rsidP="00D21473">
      <w:pPr>
        <w:ind w:right="-2" w:firstLine="567"/>
        <w:jc w:val="both"/>
        <w:rPr>
          <w:rFonts w:ascii="Arial" w:hAnsi="Arial" w:cs="Arial"/>
          <w:szCs w:val="22"/>
        </w:rPr>
      </w:pPr>
      <w:r w:rsidRPr="00E007CE">
        <w:rPr>
          <w:rFonts w:ascii="Arial" w:hAnsi="Arial" w:cs="Arial"/>
          <w:szCs w:val="22"/>
        </w:rPr>
        <w:t xml:space="preserve">7.10. </w:t>
      </w:r>
      <w:r w:rsidR="00123E5D" w:rsidRPr="00E007CE">
        <w:rPr>
          <w:rFonts w:ascii="Arial" w:hAnsi="Arial" w:cs="Arial"/>
        </w:rPr>
        <w:t>A licitante vencedora deverá manter relatório de controle de demandas/chamadas realizadas, obrigando-se inclusive a fornecer relatório mensal do volume de páginas realizadas por equipamento.</w:t>
      </w:r>
    </w:p>
    <w:p w:rsidR="00D21473" w:rsidRPr="00E007CE" w:rsidRDefault="00D21473" w:rsidP="00D21473">
      <w:pPr>
        <w:ind w:right="-2" w:firstLine="567"/>
        <w:jc w:val="both"/>
        <w:rPr>
          <w:rFonts w:ascii="Arial" w:hAnsi="Arial" w:cs="Arial"/>
          <w:szCs w:val="22"/>
        </w:rPr>
      </w:pPr>
      <w:r w:rsidRPr="00E007CE">
        <w:rPr>
          <w:rFonts w:ascii="Arial" w:hAnsi="Arial" w:cs="Arial"/>
          <w:szCs w:val="22"/>
        </w:rPr>
        <w:t xml:space="preserve">7.11. </w:t>
      </w:r>
      <w:r w:rsidR="00123E5D" w:rsidRPr="00E007CE">
        <w:rPr>
          <w:rFonts w:ascii="Arial" w:hAnsi="Arial" w:cs="Arial"/>
        </w:rPr>
        <w:t>A licitante vencedora assume a responsabilidade de zelar pela integridade dos equipamentos de reparar eventual dano causado aos equipamentos.</w:t>
      </w:r>
    </w:p>
    <w:p w:rsidR="00856D30" w:rsidRPr="00E007CE" w:rsidRDefault="00D21473" w:rsidP="00856D30">
      <w:pPr>
        <w:ind w:right="-2" w:firstLine="567"/>
        <w:jc w:val="both"/>
        <w:rPr>
          <w:rFonts w:ascii="Arial" w:hAnsi="Arial" w:cs="Arial"/>
          <w:szCs w:val="22"/>
        </w:rPr>
      </w:pPr>
      <w:r w:rsidRPr="00E007CE">
        <w:rPr>
          <w:rFonts w:ascii="Arial" w:hAnsi="Arial" w:cs="Arial"/>
          <w:szCs w:val="22"/>
        </w:rPr>
        <w:t>7.12</w:t>
      </w:r>
      <w:r w:rsidR="00856D30" w:rsidRPr="00E007CE">
        <w:rPr>
          <w:rFonts w:ascii="Arial" w:hAnsi="Arial" w:cs="Arial"/>
          <w:szCs w:val="22"/>
        </w:rPr>
        <w:t xml:space="preserve">. </w:t>
      </w:r>
      <w:r w:rsidR="00123E5D" w:rsidRPr="00E007CE">
        <w:rPr>
          <w:rFonts w:ascii="Arial" w:hAnsi="Arial" w:cs="Arial"/>
          <w:szCs w:val="22"/>
        </w:rPr>
        <w:t>A empresa adjudicatária deverá prestar assistência técnica necessária para reparar os equipamentos quando estes apresentarem falhas em seu funcionamento normal, conf</w:t>
      </w:r>
      <w:r w:rsidR="00856D30" w:rsidRPr="00E007CE">
        <w:rPr>
          <w:rFonts w:ascii="Arial" w:hAnsi="Arial" w:cs="Arial"/>
          <w:szCs w:val="22"/>
        </w:rPr>
        <w:t xml:space="preserve">orme informações da </w:t>
      </w:r>
      <w:proofErr w:type="gramStart"/>
      <w:r w:rsidR="00856D30" w:rsidRPr="00E007CE">
        <w:rPr>
          <w:rFonts w:ascii="Arial" w:hAnsi="Arial" w:cs="Arial"/>
          <w:szCs w:val="22"/>
        </w:rPr>
        <w:t>contratante</w:t>
      </w:r>
      <w:proofErr w:type="gramEnd"/>
    </w:p>
    <w:p w:rsidR="00856D30" w:rsidRPr="00E007CE" w:rsidRDefault="00856D30" w:rsidP="00856D30">
      <w:pPr>
        <w:ind w:right="-2" w:firstLine="540"/>
        <w:jc w:val="both"/>
        <w:rPr>
          <w:rFonts w:ascii="Arial" w:hAnsi="Arial" w:cs="Arial"/>
          <w:szCs w:val="22"/>
        </w:rPr>
      </w:pPr>
      <w:r w:rsidRPr="00E007CE">
        <w:rPr>
          <w:rFonts w:ascii="Arial" w:hAnsi="Arial" w:cs="Arial"/>
          <w:szCs w:val="22"/>
        </w:rPr>
        <w:t>7.13. U</w:t>
      </w:r>
      <w:r w:rsidRPr="00E007CE">
        <w:rPr>
          <w:rFonts w:ascii="Arial" w:hAnsi="Arial" w:cs="Arial"/>
        </w:rPr>
        <w:t xml:space="preserve">ma reserva de toners deverá ser deixada à disposição da Contratante nas dependências da Prefeitura Municipal de Ijuí – Coordenadoria de Compras - COPAM, de acordo com as necessidades da Contratante (no mínimo </w:t>
      </w:r>
      <w:proofErr w:type="gramStart"/>
      <w:r w:rsidRPr="00E007CE">
        <w:rPr>
          <w:rFonts w:ascii="Arial" w:hAnsi="Arial" w:cs="Arial"/>
        </w:rPr>
        <w:t>1</w:t>
      </w:r>
      <w:proofErr w:type="gramEnd"/>
      <w:r w:rsidRPr="00E007CE">
        <w:rPr>
          <w:rFonts w:ascii="Arial" w:hAnsi="Arial" w:cs="Arial"/>
        </w:rPr>
        <w:t xml:space="preserve"> toner por equipamento). </w:t>
      </w:r>
    </w:p>
    <w:p w:rsidR="000C0104" w:rsidRPr="00E007CE" w:rsidRDefault="000C7901" w:rsidP="000C7901">
      <w:pPr>
        <w:spacing w:after="0" w:line="240" w:lineRule="auto"/>
        <w:ind w:firstLine="540"/>
        <w:jc w:val="both"/>
        <w:rPr>
          <w:rFonts w:ascii="Arial" w:hAnsi="Arial" w:cs="Arial"/>
          <w:b/>
          <w:bCs/>
        </w:rPr>
      </w:pPr>
      <w:r w:rsidRPr="00E007CE">
        <w:rPr>
          <w:rFonts w:ascii="Arial" w:hAnsi="Arial" w:cs="Arial"/>
          <w:b/>
          <w:bCs/>
        </w:rPr>
        <w:t xml:space="preserve">CLÁUSULA VIII </w:t>
      </w:r>
      <w:r w:rsidR="000C0104" w:rsidRPr="00E007CE">
        <w:rPr>
          <w:rFonts w:ascii="Arial" w:hAnsi="Arial" w:cs="Arial"/>
          <w:b/>
          <w:bCs/>
        </w:rPr>
        <w:t>–</w:t>
      </w:r>
      <w:r w:rsidRPr="00E007CE">
        <w:rPr>
          <w:rFonts w:ascii="Arial" w:hAnsi="Arial" w:cs="Arial"/>
          <w:b/>
          <w:bCs/>
        </w:rPr>
        <w:t xml:space="preserve"> </w:t>
      </w:r>
      <w:r w:rsidR="00CB103A" w:rsidRPr="00E007CE">
        <w:rPr>
          <w:rFonts w:ascii="Arial" w:hAnsi="Arial" w:cs="Arial"/>
          <w:b/>
          <w:bCs/>
        </w:rPr>
        <w:t>DAS CONDIÇÕES PARA A PRESTAÇÃO DOS SERVIÇOS</w:t>
      </w:r>
    </w:p>
    <w:p w:rsidR="00CB103A" w:rsidRPr="00E007CE" w:rsidRDefault="00CB103A" w:rsidP="00CB103A">
      <w:pPr>
        <w:tabs>
          <w:tab w:val="num" w:pos="567"/>
        </w:tabs>
        <w:overflowPunct w:val="0"/>
        <w:autoSpaceDE w:val="0"/>
        <w:autoSpaceDN w:val="0"/>
        <w:adjustRightInd w:val="0"/>
        <w:spacing w:after="0" w:line="240" w:lineRule="auto"/>
        <w:jc w:val="both"/>
        <w:textAlignment w:val="baseline"/>
        <w:rPr>
          <w:rFonts w:ascii="Arial" w:hAnsi="Arial" w:cs="Arial"/>
          <w:color w:val="000000"/>
        </w:rPr>
      </w:pPr>
      <w:r w:rsidRPr="00E007CE">
        <w:rPr>
          <w:rFonts w:ascii="Arial" w:hAnsi="Arial" w:cs="Arial"/>
          <w:bCs/>
        </w:rPr>
        <w:tab/>
        <w:t xml:space="preserve">8.1. </w:t>
      </w:r>
      <w:r w:rsidRPr="00E007CE">
        <w:rPr>
          <w:rFonts w:ascii="Arial" w:hAnsi="Arial" w:cs="Arial"/>
          <w:color w:val="000000"/>
        </w:rPr>
        <w:t>A empresa vencedora</w:t>
      </w:r>
      <w:r w:rsidR="00856D30" w:rsidRPr="00E007CE">
        <w:rPr>
          <w:rFonts w:ascii="Arial" w:hAnsi="Arial" w:cs="Arial"/>
          <w:color w:val="000000"/>
        </w:rPr>
        <w:t xml:space="preserve"> deverá ter sede de no máximo 15</w:t>
      </w:r>
      <w:r w:rsidRPr="00E007CE">
        <w:rPr>
          <w:rFonts w:ascii="Arial" w:hAnsi="Arial" w:cs="Arial"/>
          <w:color w:val="000000"/>
        </w:rPr>
        <w:t>0 km de Ijuí, para melhor atendimento da contratante.</w:t>
      </w:r>
    </w:p>
    <w:p w:rsidR="00CB103A" w:rsidRPr="00E007CE" w:rsidRDefault="00CB103A" w:rsidP="00CB103A">
      <w:pPr>
        <w:tabs>
          <w:tab w:val="num" w:pos="567"/>
        </w:tabs>
        <w:overflowPunct w:val="0"/>
        <w:autoSpaceDE w:val="0"/>
        <w:autoSpaceDN w:val="0"/>
        <w:adjustRightInd w:val="0"/>
        <w:spacing w:after="0" w:line="240" w:lineRule="auto"/>
        <w:jc w:val="both"/>
        <w:textAlignment w:val="baseline"/>
        <w:rPr>
          <w:rFonts w:ascii="Arial" w:hAnsi="Arial" w:cs="Arial"/>
          <w:color w:val="000000"/>
        </w:rPr>
      </w:pPr>
    </w:p>
    <w:p w:rsidR="00D21473" w:rsidRPr="00E007CE" w:rsidRDefault="00CB103A" w:rsidP="00D21473">
      <w:pPr>
        <w:tabs>
          <w:tab w:val="num" w:pos="567"/>
        </w:tabs>
        <w:overflowPunct w:val="0"/>
        <w:autoSpaceDE w:val="0"/>
        <w:autoSpaceDN w:val="0"/>
        <w:adjustRightInd w:val="0"/>
        <w:spacing w:after="0" w:line="240" w:lineRule="auto"/>
        <w:jc w:val="both"/>
        <w:textAlignment w:val="baseline"/>
        <w:rPr>
          <w:rFonts w:ascii="Arial" w:hAnsi="Arial" w:cs="Arial"/>
        </w:rPr>
      </w:pPr>
      <w:r w:rsidRPr="00E007CE">
        <w:rPr>
          <w:rFonts w:ascii="Arial" w:hAnsi="Arial" w:cs="Arial"/>
          <w:color w:val="000000"/>
        </w:rPr>
        <w:tab/>
        <w:t xml:space="preserve">8.2. </w:t>
      </w:r>
      <w:r w:rsidRPr="00E007CE">
        <w:rPr>
          <w:rFonts w:ascii="Arial" w:hAnsi="Arial" w:cs="Arial"/>
        </w:rPr>
        <w:t>A empresa adjudicatária deverá realizar demonstração e treinamento para os usuários na entrega e a cada 90 (noventa) dias, para reciclagem, se necessário.</w:t>
      </w:r>
    </w:p>
    <w:p w:rsidR="00D21473" w:rsidRPr="00E007CE" w:rsidRDefault="00D21473" w:rsidP="00D21473">
      <w:pPr>
        <w:tabs>
          <w:tab w:val="num" w:pos="567"/>
        </w:tabs>
        <w:overflowPunct w:val="0"/>
        <w:autoSpaceDE w:val="0"/>
        <w:autoSpaceDN w:val="0"/>
        <w:adjustRightInd w:val="0"/>
        <w:spacing w:after="0" w:line="240" w:lineRule="auto"/>
        <w:jc w:val="both"/>
        <w:textAlignment w:val="baseline"/>
        <w:rPr>
          <w:rFonts w:ascii="Arial" w:hAnsi="Arial" w:cs="Arial"/>
          <w:color w:val="000000"/>
        </w:rPr>
      </w:pPr>
    </w:p>
    <w:p w:rsidR="00D21473" w:rsidRPr="00E007CE" w:rsidRDefault="00D21473" w:rsidP="00D21473">
      <w:pPr>
        <w:tabs>
          <w:tab w:val="num" w:pos="567"/>
        </w:tabs>
        <w:overflowPunct w:val="0"/>
        <w:autoSpaceDE w:val="0"/>
        <w:autoSpaceDN w:val="0"/>
        <w:adjustRightInd w:val="0"/>
        <w:spacing w:after="0" w:line="240" w:lineRule="auto"/>
        <w:jc w:val="both"/>
        <w:textAlignment w:val="baseline"/>
        <w:rPr>
          <w:rFonts w:ascii="Arial" w:hAnsi="Arial" w:cs="Arial"/>
        </w:rPr>
      </w:pPr>
      <w:r w:rsidRPr="00E007CE">
        <w:rPr>
          <w:rFonts w:ascii="Arial" w:hAnsi="Arial" w:cs="Arial"/>
          <w:color w:val="000000"/>
        </w:rPr>
        <w:tab/>
        <w:t xml:space="preserve">8.3. </w:t>
      </w:r>
      <w:r w:rsidR="00CB103A" w:rsidRPr="00E007CE">
        <w:rPr>
          <w:rFonts w:ascii="Arial" w:hAnsi="Arial" w:cs="Arial"/>
        </w:rPr>
        <w:t xml:space="preserve">A licitante vencedora deverá disponibilizar, gratuitamente, sistema </w:t>
      </w:r>
      <w:r w:rsidR="00CB103A" w:rsidRPr="00E007CE">
        <w:rPr>
          <w:rFonts w:ascii="Arial" w:hAnsi="Arial" w:cs="Arial"/>
          <w:i/>
        </w:rPr>
        <w:t>online</w:t>
      </w:r>
      <w:r w:rsidR="00CB103A" w:rsidRPr="00E007CE">
        <w:rPr>
          <w:rFonts w:ascii="Arial" w:hAnsi="Arial" w:cs="Arial"/>
        </w:rPr>
        <w:t xml:space="preserve"> “help-</w:t>
      </w:r>
      <w:proofErr w:type="spellStart"/>
      <w:r w:rsidR="00CB103A" w:rsidRPr="00E007CE">
        <w:rPr>
          <w:rFonts w:ascii="Arial" w:hAnsi="Arial" w:cs="Arial"/>
        </w:rPr>
        <w:t>desk</w:t>
      </w:r>
      <w:proofErr w:type="spellEnd"/>
      <w:r w:rsidR="00CB103A" w:rsidRPr="00E007CE">
        <w:rPr>
          <w:rFonts w:ascii="Arial" w:hAnsi="Arial" w:cs="Arial"/>
        </w:rPr>
        <w:t xml:space="preserve">” de abertura de ordens de serviço (chamados), que envie para o e-mail de </w:t>
      </w:r>
      <w:proofErr w:type="gramStart"/>
      <w:r w:rsidR="00CB103A" w:rsidRPr="00E007CE">
        <w:rPr>
          <w:rFonts w:ascii="Arial" w:hAnsi="Arial" w:cs="Arial"/>
        </w:rPr>
        <w:t>1</w:t>
      </w:r>
      <w:proofErr w:type="gramEnd"/>
      <w:r w:rsidR="00CB103A" w:rsidRPr="00E007CE">
        <w:rPr>
          <w:rFonts w:ascii="Arial" w:hAnsi="Arial" w:cs="Arial"/>
        </w:rPr>
        <w:t xml:space="preserve"> (um) a 5 (cinco) representantes da Prefeitura Municipal de Ijuí uma notificação para acompanhamento do progresso de atendimento, desde sua abertura, previsão de atendimento, até o encerramento.</w:t>
      </w:r>
    </w:p>
    <w:p w:rsidR="00D21473" w:rsidRPr="00E007CE" w:rsidRDefault="00D21473" w:rsidP="00D21473">
      <w:pPr>
        <w:tabs>
          <w:tab w:val="num" w:pos="567"/>
        </w:tabs>
        <w:overflowPunct w:val="0"/>
        <w:autoSpaceDE w:val="0"/>
        <w:autoSpaceDN w:val="0"/>
        <w:adjustRightInd w:val="0"/>
        <w:spacing w:after="0" w:line="240" w:lineRule="auto"/>
        <w:jc w:val="both"/>
        <w:textAlignment w:val="baseline"/>
        <w:rPr>
          <w:rFonts w:ascii="Arial" w:hAnsi="Arial" w:cs="Arial"/>
          <w:color w:val="000000"/>
        </w:rPr>
      </w:pPr>
    </w:p>
    <w:p w:rsidR="00D21473" w:rsidRPr="00E007CE" w:rsidRDefault="00D21473" w:rsidP="00D21473">
      <w:pPr>
        <w:tabs>
          <w:tab w:val="num" w:pos="567"/>
        </w:tabs>
        <w:overflowPunct w:val="0"/>
        <w:autoSpaceDE w:val="0"/>
        <w:autoSpaceDN w:val="0"/>
        <w:adjustRightInd w:val="0"/>
        <w:spacing w:after="0" w:line="240" w:lineRule="auto"/>
        <w:jc w:val="both"/>
        <w:textAlignment w:val="baseline"/>
        <w:rPr>
          <w:rFonts w:ascii="Arial" w:hAnsi="Arial" w:cs="Arial"/>
        </w:rPr>
      </w:pPr>
      <w:r w:rsidRPr="00E007CE">
        <w:rPr>
          <w:rFonts w:ascii="Arial" w:hAnsi="Arial" w:cs="Arial"/>
          <w:color w:val="000000"/>
        </w:rPr>
        <w:tab/>
        <w:t xml:space="preserve">8.4. </w:t>
      </w:r>
      <w:r w:rsidR="00CB103A" w:rsidRPr="00E007CE">
        <w:rPr>
          <w:rFonts w:ascii="Arial" w:hAnsi="Arial" w:cs="Arial"/>
        </w:rPr>
        <w:t>Em casos de entrega de suprimentos ou reparo nas máquinas, o primeiro atendimento deve ser no máximo em até 02 (duas) horas.</w:t>
      </w:r>
    </w:p>
    <w:p w:rsidR="00D21473" w:rsidRPr="00E007CE" w:rsidRDefault="00D21473" w:rsidP="00D21473">
      <w:pPr>
        <w:tabs>
          <w:tab w:val="num" w:pos="567"/>
        </w:tabs>
        <w:overflowPunct w:val="0"/>
        <w:autoSpaceDE w:val="0"/>
        <w:autoSpaceDN w:val="0"/>
        <w:adjustRightInd w:val="0"/>
        <w:spacing w:after="0" w:line="240" w:lineRule="auto"/>
        <w:jc w:val="both"/>
        <w:textAlignment w:val="baseline"/>
        <w:rPr>
          <w:rFonts w:ascii="Arial" w:hAnsi="Arial" w:cs="Arial"/>
        </w:rPr>
      </w:pPr>
    </w:p>
    <w:p w:rsidR="00D21473" w:rsidRPr="00E007CE" w:rsidRDefault="00D21473" w:rsidP="00D21473">
      <w:pPr>
        <w:tabs>
          <w:tab w:val="num" w:pos="567"/>
        </w:tabs>
        <w:overflowPunct w:val="0"/>
        <w:autoSpaceDE w:val="0"/>
        <w:autoSpaceDN w:val="0"/>
        <w:adjustRightInd w:val="0"/>
        <w:spacing w:after="0" w:line="240" w:lineRule="auto"/>
        <w:jc w:val="both"/>
        <w:textAlignment w:val="baseline"/>
        <w:rPr>
          <w:rFonts w:ascii="Arial" w:hAnsi="Arial" w:cs="Arial"/>
        </w:rPr>
      </w:pPr>
      <w:r w:rsidRPr="00E007CE">
        <w:rPr>
          <w:rFonts w:ascii="Arial" w:hAnsi="Arial" w:cs="Arial"/>
          <w:color w:val="000000"/>
        </w:rPr>
        <w:tab/>
        <w:t xml:space="preserve">8.5. </w:t>
      </w:r>
      <w:r w:rsidR="00CB103A" w:rsidRPr="00E007CE">
        <w:rPr>
          <w:rFonts w:ascii="Arial" w:hAnsi="Arial" w:cs="Arial"/>
        </w:rPr>
        <w:t>O equipamento deverá ser substituído no caso do defeito não ser solucionado.</w:t>
      </w:r>
    </w:p>
    <w:p w:rsidR="00D21473" w:rsidRPr="00E007CE" w:rsidRDefault="00D21473" w:rsidP="00D21473">
      <w:pPr>
        <w:tabs>
          <w:tab w:val="num" w:pos="567"/>
        </w:tabs>
        <w:overflowPunct w:val="0"/>
        <w:autoSpaceDE w:val="0"/>
        <w:autoSpaceDN w:val="0"/>
        <w:adjustRightInd w:val="0"/>
        <w:spacing w:after="0" w:line="240" w:lineRule="auto"/>
        <w:jc w:val="both"/>
        <w:textAlignment w:val="baseline"/>
        <w:rPr>
          <w:rFonts w:ascii="Arial" w:hAnsi="Arial" w:cs="Arial"/>
          <w:color w:val="000000"/>
        </w:rPr>
      </w:pPr>
    </w:p>
    <w:p w:rsidR="00D21473" w:rsidRPr="00E007CE" w:rsidRDefault="00D21473" w:rsidP="00D21473">
      <w:pPr>
        <w:tabs>
          <w:tab w:val="num" w:pos="567"/>
        </w:tabs>
        <w:overflowPunct w:val="0"/>
        <w:autoSpaceDE w:val="0"/>
        <w:autoSpaceDN w:val="0"/>
        <w:adjustRightInd w:val="0"/>
        <w:spacing w:after="0" w:line="240" w:lineRule="auto"/>
        <w:jc w:val="both"/>
        <w:textAlignment w:val="baseline"/>
        <w:rPr>
          <w:rFonts w:ascii="Arial" w:hAnsi="Arial" w:cs="Arial"/>
        </w:rPr>
      </w:pPr>
      <w:r w:rsidRPr="00E007CE">
        <w:rPr>
          <w:rFonts w:ascii="Arial" w:hAnsi="Arial" w:cs="Arial"/>
          <w:color w:val="000000"/>
        </w:rPr>
        <w:tab/>
        <w:t xml:space="preserve">8.6. </w:t>
      </w:r>
      <w:r w:rsidR="00CB103A" w:rsidRPr="00E007CE">
        <w:rPr>
          <w:rFonts w:ascii="Arial" w:hAnsi="Arial" w:cs="Arial"/>
        </w:rPr>
        <w:t>A contratante não se responsabilizará por danos de operacionalização do equipamento que por ventura vierem a ocorrer, ficando o encargo à contratada, inclusive</w:t>
      </w:r>
      <w:r w:rsidRPr="00E007CE">
        <w:rPr>
          <w:rFonts w:ascii="Arial" w:hAnsi="Arial" w:cs="Arial"/>
        </w:rPr>
        <w:t xml:space="preserve"> em casos de reposição de peças.</w:t>
      </w:r>
    </w:p>
    <w:p w:rsidR="00D21473" w:rsidRPr="00E007CE" w:rsidRDefault="00D21473" w:rsidP="00D21473">
      <w:pPr>
        <w:tabs>
          <w:tab w:val="num" w:pos="567"/>
        </w:tabs>
        <w:overflowPunct w:val="0"/>
        <w:autoSpaceDE w:val="0"/>
        <w:autoSpaceDN w:val="0"/>
        <w:adjustRightInd w:val="0"/>
        <w:spacing w:after="0" w:line="240" w:lineRule="auto"/>
        <w:jc w:val="both"/>
        <w:textAlignment w:val="baseline"/>
        <w:rPr>
          <w:rFonts w:ascii="Arial" w:hAnsi="Arial" w:cs="Arial"/>
        </w:rPr>
      </w:pPr>
    </w:p>
    <w:p w:rsidR="00D21473" w:rsidRPr="00E007CE" w:rsidRDefault="00D21473" w:rsidP="00D21473">
      <w:pPr>
        <w:tabs>
          <w:tab w:val="num" w:pos="567"/>
        </w:tabs>
        <w:overflowPunct w:val="0"/>
        <w:autoSpaceDE w:val="0"/>
        <w:autoSpaceDN w:val="0"/>
        <w:adjustRightInd w:val="0"/>
        <w:spacing w:after="0" w:line="240" w:lineRule="auto"/>
        <w:jc w:val="both"/>
        <w:textAlignment w:val="baseline"/>
        <w:rPr>
          <w:rFonts w:ascii="Arial" w:hAnsi="Arial" w:cs="Arial"/>
        </w:rPr>
      </w:pPr>
      <w:r w:rsidRPr="00E007CE">
        <w:rPr>
          <w:rFonts w:ascii="Arial" w:hAnsi="Arial" w:cs="Arial"/>
          <w:color w:val="000000"/>
        </w:rPr>
        <w:tab/>
        <w:t xml:space="preserve">8.7. </w:t>
      </w:r>
      <w:r w:rsidR="00CB103A" w:rsidRPr="00E007CE">
        <w:rPr>
          <w:rFonts w:ascii="Arial" w:hAnsi="Arial" w:cs="Arial"/>
        </w:rPr>
        <w:t>A licitante vencedora deverá fornecer todos os insumos necessários para realização dos serviços, exceto os papéis.</w:t>
      </w:r>
    </w:p>
    <w:p w:rsidR="00D21473" w:rsidRPr="00E007CE" w:rsidRDefault="00D21473" w:rsidP="00D21473">
      <w:pPr>
        <w:tabs>
          <w:tab w:val="num" w:pos="567"/>
        </w:tabs>
        <w:overflowPunct w:val="0"/>
        <w:autoSpaceDE w:val="0"/>
        <w:autoSpaceDN w:val="0"/>
        <w:adjustRightInd w:val="0"/>
        <w:spacing w:after="0" w:line="240" w:lineRule="auto"/>
        <w:jc w:val="both"/>
        <w:textAlignment w:val="baseline"/>
        <w:rPr>
          <w:rFonts w:ascii="Arial" w:hAnsi="Arial" w:cs="Arial"/>
          <w:color w:val="000000"/>
        </w:rPr>
      </w:pPr>
    </w:p>
    <w:p w:rsidR="00D21473" w:rsidRPr="00E007CE" w:rsidRDefault="00D21473" w:rsidP="00D21473">
      <w:pPr>
        <w:tabs>
          <w:tab w:val="num" w:pos="567"/>
        </w:tabs>
        <w:overflowPunct w:val="0"/>
        <w:autoSpaceDE w:val="0"/>
        <w:autoSpaceDN w:val="0"/>
        <w:adjustRightInd w:val="0"/>
        <w:spacing w:after="0" w:line="240" w:lineRule="auto"/>
        <w:jc w:val="both"/>
        <w:textAlignment w:val="baseline"/>
        <w:rPr>
          <w:rFonts w:ascii="Arial" w:hAnsi="Arial" w:cs="Arial"/>
        </w:rPr>
      </w:pPr>
      <w:r w:rsidRPr="00E007CE">
        <w:rPr>
          <w:rFonts w:ascii="Arial" w:hAnsi="Arial" w:cs="Arial"/>
          <w:color w:val="000000"/>
        </w:rPr>
        <w:tab/>
        <w:t xml:space="preserve">8.8. </w:t>
      </w:r>
      <w:r w:rsidR="00CB103A" w:rsidRPr="00E007CE">
        <w:rPr>
          <w:rFonts w:ascii="Arial" w:hAnsi="Arial" w:cs="Arial"/>
        </w:rPr>
        <w:t xml:space="preserve">Uma reserva de toners deverá ser deixada à disposição da Contratante nas dependências da Prefeitura Municipal de </w:t>
      </w:r>
      <w:r w:rsidRPr="00E007CE">
        <w:rPr>
          <w:rFonts w:ascii="Arial" w:hAnsi="Arial" w:cs="Arial"/>
        </w:rPr>
        <w:t>Ijuí</w:t>
      </w:r>
      <w:r w:rsidR="00CB103A" w:rsidRPr="00E007CE">
        <w:rPr>
          <w:rFonts w:ascii="Arial" w:hAnsi="Arial" w:cs="Arial"/>
        </w:rPr>
        <w:t xml:space="preserve">, de acordo com as necessidades da Contratante (no mínimo </w:t>
      </w:r>
      <w:proofErr w:type="gramStart"/>
      <w:r w:rsidR="00CB103A" w:rsidRPr="00E007CE">
        <w:rPr>
          <w:rFonts w:ascii="Arial" w:hAnsi="Arial" w:cs="Arial"/>
        </w:rPr>
        <w:t>1</w:t>
      </w:r>
      <w:proofErr w:type="gramEnd"/>
      <w:r w:rsidR="00CB103A" w:rsidRPr="00E007CE">
        <w:rPr>
          <w:rFonts w:ascii="Arial" w:hAnsi="Arial" w:cs="Arial"/>
        </w:rPr>
        <w:t xml:space="preserve"> toner por equipamento).</w:t>
      </w:r>
    </w:p>
    <w:p w:rsidR="00D21473" w:rsidRPr="00E007CE" w:rsidRDefault="00CB103A" w:rsidP="00D21473">
      <w:pPr>
        <w:tabs>
          <w:tab w:val="num" w:pos="567"/>
        </w:tabs>
        <w:overflowPunct w:val="0"/>
        <w:autoSpaceDE w:val="0"/>
        <w:autoSpaceDN w:val="0"/>
        <w:adjustRightInd w:val="0"/>
        <w:spacing w:after="0" w:line="240" w:lineRule="auto"/>
        <w:jc w:val="both"/>
        <w:textAlignment w:val="baseline"/>
        <w:rPr>
          <w:rFonts w:ascii="Arial" w:hAnsi="Arial" w:cs="Arial"/>
          <w:color w:val="000000"/>
        </w:rPr>
      </w:pPr>
      <w:r w:rsidRPr="00E007CE">
        <w:rPr>
          <w:rFonts w:ascii="Arial" w:hAnsi="Arial" w:cs="Arial"/>
        </w:rPr>
        <w:t xml:space="preserve"> </w:t>
      </w:r>
    </w:p>
    <w:p w:rsidR="00CB103A" w:rsidRPr="00E007CE" w:rsidRDefault="00D21473" w:rsidP="00D21473">
      <w:pPr>
        <w:tabs>
          <w:tab w:val="num" w:pos="567"/>
        </w:tabs>
        <w:overflowPunct w:val="0"/>
        <w:autoSpaceDE w:val="0"/>
        <w:autoSpaceDN w:val="0"/>
        <w:adjustRightInd w:val="0"/>
        <w:spacing w:after="0" w:line="240" w:lineRule="auto"/>
        <w:jc w:val="both"/>
        <w:textAlignment w:val="baseline"/>
        <w:rPr>
          <w:rFonts w:ascii="Arial" w:hAnsi="Arial" w:cs="Arial"/>
          <w:color w:val="000000"/>
        </w:rPr>
      </w:pPr>
      <w:r w:rsidRPr="00E007CE">
        <w:rPr>
          <w:rFonts w:ascii="Arial" w:hAnsi="Arial" w:cs="Arial"/>
          <w:color w:val="000000"/>
        </w:rPr>
        <w:tab/>
        <w:t xml:space="preserve">8.9. </w:t>
      </w:r>
      <w:r w:rsidR="00CB103A" w:rsidRPr="00E007CE">
        <w:rPr>
          <w:rFonts w:ascii="Arial" w:hAnsi="Arial" w:cs="Arial"/>
        </w:rPr>
        <w:t xml:space="preserve">A licitante vencedora deverá fornecer </w:t>
      </w:r>
      <w:r w:rsidR="00CB103A" w:rsidRPr="00E007CE">
        <w:rPr>
          <w:rFonts w:ascii="Arial" w:hAnsi="Arial" w:cs="Arial"/>
          <w:u w:val="single"/>
        </w:rPr>
        <w:t>insumos originais</w:t>
      </w:r>
      <w:r w:rsidR="00CB103A" w:rsidRPr="00E007CE">
        <w:rPr>
          <w:rFonts w:ascii="Arial" w:hAnsi="Arial" w:cs="Arial"/>
        </w:rPr>
        <w:t>, não sendo aceito recargas e ou insumos similares.</w:t>
      </w:r>
    </w:p>
    <w:p w:rsidR="00CB103A" w:rsidRPr="00E007CE" w:rsidRDefault="00CB103A" w:rsidP="00CB103A">
      <w:pPr>
        <w:spacing w:after="0"/>
        <w:jc w:val="both"/>
        <w:rPr>
          <w:rFonts w:ascii="Arial" w:hAnsi="Arial" w:cs="Arial"/>
        </w:rPr>
      </w:pPr>
    </w:p>
    <w:p w:rsidR="00CB103A" w:rsidRPr="00E007CE" w:rsidRDefault="00D21473" w:rsidP="00CB103A">
      <w:pPr>
        <w:spacing w:after="0" w:line="240" w:lineRule="auto"/>
        <w:ind w:firstLine="540"/>
        <w:jc w:val="both"/>
        <w:rPr>
          <w:rFonts w:ascii="Arial" w:hAnsi="Arial" w:cs="Arial"/>
        </w:rPr>
      </w:pPr>
      <w:r w:rsidRPr="00E007CE">
        <w:rPr>
          <w:rFonts w:ascii="Arial" w:hAnsi="Arial" w:cs="Arial"/>
        </w:rPr>
        <w:t>8.10.</w:t>
      </w:r>
      <w:r w:rsidR="00C5228C" w:rsidRPr="00E007CE">
        <w:rPr>
          <w:rFonts w:ascii="Arial" w:hAnsi="Arial" w:cs="Arial"/>
        </w:rPr>
        <w:t xml:space="preserve"> </w:t>
      </w:r>
      <w:r w:rsidR="00CB103A" w:rsidRPr="00E007CE">
        <w:rPr>
          <w:rFonts w:ascii="Arial" w:hAnsi="Arial" w:cs="Arial"/>
        </w:rPr>
        <w:t xml:space="preserve">As manutenções preventivas serão realizadas mensalmente, presencialmente, nas dependências da Prefeitura Municipal de </w:t>
      </w:r>
      <w:proofErr w:type="spellStart"/>
      <w:r w:rsidR="00CB103A" w:rsidRPr="00E007CE">
        <w:rPr>
          <w:rFonts w:ascii="Arial" w:hAnsi="Arial" w:cs="Arial"/>
        </w:rPr>
        <w:t>Ijui</w:t>
      </w:r>
      <w:proofErr w:type="spellEnd"/>
      <w:r w:rsidR="00CB103A" w:rsidRPr="00E007CE">
        <w:rPr>
          <w:rFonts w:ascii="Arial" w:hAnsi="Arial" w:cs="Arial"/>
        </w:rPr>
        <w:t>, com data a ser pré-acordada entre as duas partes.</w:t>
      </w:r>
    </w:p>
    <w:p w:rsidR="00856D30" w:rsidRPr="00E007CE" w:rsidRDefault="00856D30" w:rsidP="00CB103A">
      <w:pPr>
        <w:spacing w:after="0" w:line="240" w:lineRule="auto"/>
        <w:ind w:firstLine="540"/>
        <w:jc w:val="both"/>
        <w:rPr>
          <w:rFonts w:ascii="Arial" w:hAnsi="Arial" w:cs="Arial"/>
          <w:bCs/>
        </w:rPr>
      </w:pPr>
    </w:p>
    <w:p w:rsidR="000C7901" w:rsidRPr="00E007CE" w:rsidRDefault="000C0104" w:rsidP="000C7901">
      <w:pPr>
        <w:spacing w:after="0" w:line="240" w:lineRule="auto"/>
        <w:ind w:firstLine="540"/>
        <w:jc w:val="both"/>
        <w:rPr>
          <w:rFonts w:ascii="Arial" w:hAnsi="Arial" w:cs="Arial"/>
          <w:b/>
        </w:rPr>
      </w:pPr>
      <w:r w:rsidRPr="00E007CE">
        <w:rPr>
          <w:rFonts w:ascii="Arial" w:hAnsi="Arial" w:cs="Arial"/>
          <w:b/>
          <w:bCs/>
        </w:rPr>
        <w:t xml:space="preserve">CLÚSULA IX - </w:t>
      </w:r>
      <w:r w:rsidR="000C7901" w:rsidRPr="00E007CE">
        <w:rPr>
          <w:rFonts w:ascii="Arial" w:hAnsi="Arial" w:cs="Arial"/>
          <w:b/>
        </w:rPr>
        <w:t>DOS VALORES E DOS PAGAMENTOS CONTRATUAIS</w:t>
      </w:r>
    </w:p>
    <w:p w:rsidR="000C7901" w:rsidRPr="00E007CE" w:rsidRDefault="000C0104" w:rsidP="000C7901">
      <w:pPr>
        <w:autoSpaceDE w:val="0"/>
        <w:autoSpaceDN w:val="0"/>
        <w:adjustRightInd w:val="0"/>
        <w:spacing w:after="0" w:line="240" w:lineRule="auto"/>
        <w:ind w:firstLine="546"/>
        <w:jc w:val="both"/>
        <w:rPr>
          <w:rFonts w:ascii="Arial" w:hAnsi="Arial" w:cs="Arial"/>
        </w:rPr>
      </w:pPr>
      <w:r w:rsidRPr="00E007CE">
        <w:rPr>
          <w:rFonts w:ascii="Arial" w:hAnsi="Arial" w:cs="Arial"/>
        </w:rPr>
        <w:t>9.1</w:t>
      </w:r>
      <w:r w:rsidR="000C7901" w:rsidRPr="00E007CE">
        <w:rPr>
          <w:rFonts w:ascii="Arial" w:hAnsi="Arial" w:cs="Arial"/>
        </w:rPr>
        <w:t xml:space="preserve">. O valor para </w:t>
      </w:r>
      <w:r w:rsidRPr="00E007CE">
        <w:rPr>
          <w:rFonts w:ascii="Arial" w:hAnsi="Arial" w:cs="Arial"/>
        </w:rPr>
        <w:t xml:space="preserve">locação das impressoras </w:t>
      </w:r>
      <w:r w:rsidR="000C7901" w:rsidRPr="00E007CE">
        <w:rPr>
          <w:rFonts w:ascii="Arial" w:hAnsi="Arial" w:cs="Arial"/>
        </w:rPr>
        <w:t xml:space="preserve">é de </w:t>
      </w:r>
      <w:proofErr w:type="gramStart"/>
      <w:r w:rsidR="000C7901" w:rsidRPr="00E007CE">
        <w:rPr>
          <w:rFonts w:ascii="Arial" w:hAnsi="Arial" w:cs="Arial"/>
        </w:rPr>
        <w:t>R$ ...</w:t>
      </w:r>
      <w:proofErr w:type="gramEnd"/>
      <w:r w:rsidR="000C7901" w:rsidRPr="00E007CE">
        <w:rPr>
          <w:rFonts w:ascii="Arial" w:hAnsi="Arial" w:cs="Arial"/>
        </w:rPr>
        <w:t>...................... (</w:t>
      </w:r>
      <w:proofErr w:type="gramStart"/>
      <w:r w:rsidR="000C7901" w:rsidRPr="00E007CE">
        <w:rPr>
          <w:rFonts w:ascii="Arial" w:hAnsi="Arial" w:cs="Arial"/>
        </w:rPr>
        <w:t>............................</w:t>
      </w:r>
      <w:proofErr w:type="gramEnd"/>
      <w:r w:rsidR="000C7901" w:rsidRPr="00E007CE">
        <w:rPr>
          <w:rFonts w:ascii="Arial" w:hAnsi="Arial" w:cs="Arial"/>
        </w:rPr>
        <w:t>).</w:t>
      </w:r>
    </w:p>
    <w:p w:rsidR="000C7901" w:rsidRPr="00E007CE" w:rsidRDefault="000C7901" w:rsidP="000C7901">
      <w:pPr>
        <w:spacing w:after="0" w:line="240" w:lineRule="auto"/>
        <w:ind w:firstLine="540"/>
        <w:jc w:val="both"/>
        <w:rPr>
          <w:rFonts w:ascii="Arial" w:hAnsi="Arial" w:cs="Arial"/>
        </w:rPr>
      </w:pPr>
    </w:p>
    <w:p w:rsidR="000C7901" w:rsidRPr="00E007CE" w:rsidRDefault="000C0104" w:rsidP="000C7901">
      <w:pPr>
        <w:spacing w:after="0" w:line="240" w:lineRule="auto"/>
        <w:ind w:firstLine="540"/>
        <w:jc w:val="both"/>
        <w:rPr>
          <w:rFonts w:ascii="Arial" w:hAnsi="Arial" w:cs="Arial"/>
        </w:rPr>
      </w:pPr>
      <w:r w:rsidRPr="00E007CE">
        <w:rPr>
          <w:rFonts w:ascii="Arial" w:hAnsi="Arial" w:cs="Arial"/>
        </w:rPr>
        <w:t xml:space="preserve">9.2. </w:t>
      </w:r>
      <w:r w:rsidR="000C7901" w:rsidRPr="00E007CE">
        <w:rPr>
          <w:rFonts w:ascii="Arial" w:hAnsi="Arial" w:cs="Arial"/>
        </w:rPr>
        <w:t xml:space="preserve">O pagamento somente será efetuado depois de satisfeitas todas as condições de </w:t>
      </w:r>
      <w:r w:rsidRPr="00E007CE">
        <w:rPr>
          <w:rFonts w:ascii="Arial" w:hAnsi="Arial" w:cs="Arial"/>
        </w:rPr>
        <w:t>execuções</w:t>
      </w:r>
      <w:r w:rsidR="000C7901" w:rsidRPr="00E007CE">
        <w:rPr>
          <w:rFonts w:ascii="Arial" w:hAnsi="Arial" w:cs="Arial"/>
        </w:rPr>
        <w:t xml:space="preserve"> previstas no edital.</w:t>
      </w:r>
    </w:p>
    <w:p w:rsidR="000C7901" w:rsidRPr="00E007CE" w:rsidRDefault="000C7901" w:rsidP="000C7901">
      <w:pPr>
        <w:spacing w:after="0" w:line="240" w:lineRule="auto"/>
        <w:ind w:firstLine="540"/>
        <w:jc w:val="both"/>
        <w:rPr>
          <w:rFonts w:ascii="Arial" w:hAnsi="Arial" w:cs="Arial"/>
        </w:rPr>
      </w:pPr>
    </w:p>
    <w:p w:rsidR="000C7901" w:rsidRPr="00E007CE" w:rsidRDefault="000C0104" w:rsidP="000C7901">
      <w:pPr>
        <w:spacing w:after="0" w:line="240" w:lineRule="auto"/>
        <w:ind w:firstLine="540"/>
        <w:jc w:val="both"/>
        <w:rPr>
          <w:rFonts w:ascii="Arial" w:hAnsi="Arial" w:cs="Arial"/>
        </w:rPr>
      </w:pPr>
      <w:r w:rsidRPr="00E007CE">
        <w:rPr>
          <w:rFonts w:ascii="Arial" w:hAnsi="Arial" w:cs="Arial"/>
        </w:rPr>
        <w:lastRenderedPageBreak/>
        <w:t>9.3</w:t>
      </w:r>
      <w:r w:rsidR="000C7901" w:rsidRPr="00E007CE">
        <w:rPr>
          <w:rFonts w:ascii="Arial" w:hAnsi="Arial" w:cs="Arial"/>
        </w:rPr>
        <w:t xml:space="preserve">. Após </w:t>
      </w:r>
      <w:r w:rsidRPr="00E007CE">
        <w:rPr>
          <w:rFonts w:ascii="Arial" w:hAnsi="Arial" w:cs="Arial"/>
        </w:rPr>
        <w:t>a execução</w:t>
      </w:r>
      <w:r w:rsidR="000C7901" w:rsidRPr="00E007CE">
        <w:rPr>
          <w:rFonts w:ascii="Arial" w:hAnsi="Arial" w:cs="Arial"/>
        </w:rPr>
        <w:t xml:space="preserve"> do objeto contratado ou parcela dele, o pagamento será realizado no prazo máximo de até 30 (trinta) dias da liquidação da documentação, conforme Capítulo II, Art. 6 º e Parágrafo 3º, Art. 8º, do DECRETO EXECUTIVO Nº 5.753, de 15 de setembro de 2015, a contar do recebimento definitivo do produto e, após apresentação, pelo órgão requisitante, da nota fiscal à Coordenadoria de Contabilidade da Secretaria da Fazenda do Município de Ijuí/RS por meio de depósito em conta-corrente, através de Ordem Bancária.</w:t>
      </w:r>
    </w:p>
    <w:p w:rsidR="000C7901" w:rsidRPr="00E007CE" w:rsidRDefault="000C7901" w:rsidP="000C7901">
      <w:pPr>
        <w:spacing w:after="0" w:line="240" w:lineRule="auto"/>
        <w:ind w:firstLine="540"/>
        <w:jc w:val="both"/>
        <w:rPr>
          <w:rFonts w:ascii="Arial" w:hAnsi="Arial" w:cs="Arial"/>
        </w:rPr>
      </w:pPr>
    </w:p>
    <w:p w:rsidR="000C7901" w:rsidRPr="00E007CE" w:rsidRDefault="000C0104" w:rsidP="000C7901">
      <w:pPr>
        <w:spacing w:after="0" w:line="240" w:lineRule="auto"/>
        <w:ind w:firstLine="540"/>
        <w:jc w:val="both"/>
        <w:rPr>
          <w:rFonts w:ascii="Arial" w:hAnsi="Arial" w:cs="Arial"/>
        </w:rPr>
      </w:pPr>
      <w:r w:rsidRPr="00E007CE">
        <w:rPr>
          <w:rFonts w:ascii="Arial" w:hAnsi="Arial" w:cs="Arial"/>
        </w:rPr>
        <w:t>9</w:t>
      </w:r>
      <w:r w:rsidR="000C7901" w:rsidRPr="00E007CE">
        <w:rPr>
          <w:rFonts w:ascii="Arial" w:hAnsi="Arial" w:cs="Arial"/>
        </w:rPr>
        <w:t>.3.1. O pagamento somente será liberado após a apresentação da respectiva nota fiscal/</w:t>
      </w:r>
      <w:proofErr w:type="gramStart"/>
      <w:r w:rsidR="000C7901" w:rsidRPr="00E007CE">
        <w:rPr>
          <w:rFonts w:ascii="Arial" w:hAnsi="Arial" w:cs="Arial"/>
        </w:rPr>
        <w:t>fatura devidamente discriminada</w:t>
      </w:r>
      <w:proofErr w:type="gramEnd"/>
      <w:r w:rsidR="000C7901" w:rsidRPr="00E007CE">
        <w:rPr>
          <w:rFonts w:ascii="Arial" w:hAnsi="Arial" w:cs="Arial"/>
        </w:rPr>
        <w:t>, em nome do Município de Ijuí – Poder Executivo, CNPJ nº 90.738.196/0001-09</w:t>
      </w:r>
    </w:p>
    <w:p w:rsidR="000C7901" w:rsidRPr="00E007CE" w:rsidRDefault="000C7901" w:rsidP="000C7901">
      <w:pPr>
        <w:spacing w:after="0" w:line="240" w:lineRule="auto"/>
        <w:ind w:firstLine="540"/>
        <w:jc w:val="both"/>
        <w:rPr>
          <w:rFonts w:ascii="Arial" w:hAnsi="Arial" w:cs="Arial"/>
        </w:rPr>
      </w:pPr>
      <w:r w:rsidRPr="00E007CE">
        <w:rPr>
          <w:rFonts w:ascii="Arial" w:hAnsi="Arial" w:cs="Arial"/>
        </w:rPr>
        <w:t>.</w:t>
      </w:r>
    </w:p>
    <w:p w:rsidR="000C7901" w:rsidRPr="00E007CE" w:rsidRDefault="000C0104" w:rsidP="000C7901">
      <w:pPr>
        <w:spacing w:after="0" w:line="240" w:lineRule="auto"/>
        <w:ind w:firstLine="540"/>
        <w:jc w:val="both"/>
        <w:rPr>
          <w:rFonts w:ascii="Arial" w:hAnsi="Arial" w:cs="Arial"/>
        </w:rPr>
      </w:pPr>
      <w:r w:rsidRPr="00E007CE">
        <w:rPr>
          <w:rFonts w:ascii="Arial" w:hAnsi="Arial" w:cs="Arial"/>
        </w:rPr>
        <w:t>9</w:t>
      </w:r>
      <w:r w:rsidR="000C7901" w:rsidRPr="00E007CE">
        <w:rPr>
          <w:rFonts w:ascii="Arial" w:hAnsi="Arial" w:cs="Arial"/>
        </w:rPr>
        <w:t xml:space="preserve">.3.2. Os arquivos eletrônicos dos documentos fiscais (arquivo XML e a DANFE da NFE ou NFSE) deverão ser encaminhados pela empresa adjudicatária, obrigatoriamente, para o e-mail </w:t>
      </w:r>
      <w:hyperlink r:id="rId12" w:history="1">
        <w:r w:rsidR="000C7901" w:rsidRPr="00E007CE">
          <w:rPr>
            <w:rFonts w:ascii="Arial" w:hAnsi="Arial" w:cs="Arial"/>
            <w:color w:val="0000FF"/>
            <w:u w:val="single"/>
          </w:rPr>
          <w:t>xmlfornecedor@ijui.rs.gov.br</w:t>
        </w:r>
      </w:hyperlink>
      <w:r w:rsidR="000C7901" w:rsidRPr="00E007CE">
        <w:rPr>
          <w:rFonts w:ascii="Arial" w:hAnsi="Arial" w:cs="Arial"/>
        </w:rPr>
        <w:t>.</w:t>
      </w:r>
    </w:p>
    <w:p w:rsidR="000C7901" w:rsidRPr="00E007CE" w:rsidRDefault="000C7901" w:rsidP="000C7901">
      <w:pPr>
        <w:spacing w:after="0" w:line="240" w:lineRule="auto"/>
        <w:ind w:firstLine="540"/>
        <w:jc w:val="both"/>
        <w:rPr>
          <w:rFonts w:ascii="Arial" w:hAnsi="Arial" w:cs="Arial"/>
        </w:rPr>
      </w:pPr>
    </w:p>
    <w:p w:rsidR="000C7901" w:rsidRPr="00E007CE" w:rsidRDefault="000C7901" w:rsidP="000C7901">
      <w:pPr>
        <w:tabs>
          <w:tab w:val="num" w:pos="567"/>
        </w:tabs>
        <w:overflowPunct w:val="0"/>
        <w:autoSpaceDE w:val="0"/>
        <w:autoSpaceDN w:val="0"/>
        <w:adjustRightInd w:val="0"/>
        <w:spacing w:after="0" w:line="240" w:lineRule="auto"/>
        <w:jc w:val="both"/>
        <w:textAlignment w:val="baseline"/>
        <w:rPr>
          <w:rFonts w:ascii="Arial" w:hAnsi="Arial" w:cs="Arial"/>
          <w:color w:val="000000"/>
        </w:rPr>
      </w:pPr>
      <w:r w:rsidRPr="00E007CE">
        <w:rPr>
          <w:rFonts w:ascii="Arial" w:hAnsi="Arial" w:cs="Arial"/>
        </w:rPr>
        <w:tab/>
        <w:t>8.3.3.</w:t>
      </w:r>
      <w:r w:rsidRPr="00E007CE">
        <w:rPr>
          <w:rFonts w:ascii="Arial" w:hAnsi="Arial" w:cs="Arial"/>
          <w:color w:val="000000"/>
        </w:rPr>
        <w:t xml:space="preserve"> A nota fiscal deverá ainda trazer os seguintes dados </w:t>
      </w:r>
      <w:r w:rsidRPr="00E007CE">
        <w:rPr>
          <w:rFonts w:ascii="Arial" w:hAnsi="Arial" w:cs="Arial"/>
          <w:color w:val="333333"/>
          <w:lang w:eastAsia="pt-BR"/>
        </w:rPr>
        <w:t>cadastrais do Município de Ijuí:</w:t>
      </w:r>
    </w:p>
    <w:p w:rsidR="000C7901" w:rsidRPr="00E007CE" w:rsidRDefault="000C7901" w:rsidP="000C7901">
      <w:pPr>
        <w:shd w:val="clear" w:color="auto" w:fill="FFFFFF"/>
        <w:spacing w:after="0" w:line="240" w:lineRule="auto"/>
        <w:ind w:left="567"/>
        <w:rPr>
          <w:rFonts w:ascii="Arial" w:hAnsi="Arial" w:cs="Arial"/>
          <w:color w:val="333333"/>
          <w:lang w:eastAsia="pt-BR"/>
        </w:rPr>
      </w:pPr>
      <w:r w:rsidRPr="00E007CE">
        <w:rPr>
          <w:rFonts w:ascii="Arial" w:hAnsi="Arial" w:cs="Arial"/>
          <w:color w:val="333333"/>
          <w:lang w:eastAsia="pt-BR"/>
        </w:rPr>
        <w:t>MUNICIPIO DE IJUI</w:t>
      </w:r>
    </w:p>
    <w:p w:rsidR="000C7901" w:rsidRPr="00E007CE" w:rsidRDefault="000C7901" w:rsidP="000C7901">
      <w:pPr>
        <w:shd w:val="clear" w:color="auto" w:fill="FFFFFF"/>
        <w:spacing w:after="0" w:line="240" w:lineRule="auto"/>
        <w:ind w:left="567"/>
        <w:rPr>
          <w:rFonts w:ascii="Arial" w:hAnsi="Arial" w:cs="Arial"/>
          <w:color w:val="333333"/>
          <w:lang w:eastAsia="pt-BR"/>
        </w:rPr>
      </w:pPr>
      <w:r w:rsidRPr="00E007CE">
        <w:rPr>
          <w:rFonts w:ascii="Arial" w:hAnsi="Arial" w:cs="Arial"/>
          <w:color w:val="333333"/>
          <w:lang w:eastAsia="pt-BR"/>
        </w:rPr>
        <w:t>CNPJ 90.738.196/0001-09</w:t>
      </w:r>
    </w:p>
    <w:p w:rsidR="000C7901" w:rsidRPr="00E007CE" w:rsidRDefault="000C7901" w:rsidP="000C7901">
      <w:pPr>
        <w:shd w:val="clear" w:color="auto" w:fill="FFFFFF"/>
        <w:spacing w:after="0" w:line="240" w:lineRule="auto"/>
        <w:ind w:left="567"/>
        <w:rPr>
          <w:rFonts w:ascii="Arial" w:hAnsi="Arial" w:cs="Arial"/>
          <w:color w:val="333333"/>
          <w:lang w:eastAsia="pt-BR"/>
        </w:rPr>
      </w:pPr>
      <w:r w:rsidRPr="00E007CE">
        <w:rPr>
          <w:rFonts w:ascii="Arial" w:hAnsi="Arial" w:cs="Arial"/>
          <w:color w:val="333333"/>
          <w:lang w:eastAsia="pt-BR"/>
        </w:rPr>
        <w:t>INSC ESTADUAL: 065/0151348</w:t>
      </w:r>
    </w:p>
    <w:p w:rsidR="000C7901" w:rsidRPr="00E007CE" w:rsidRDefault="000C7901" w:rsidP="000C7901">
      <w:pPr>
        <w:spacing w:after="0" w:line="240" w:lineRule="auto"/>
        <w:ind w:firstLine="540"/>
        <w:jc w:val="both"/>
        <w:rPr>
          <w:rFonts w:ascii="Arial" w:hAnsi="Arial" w:cs="Arial"/>
        </w:rPr>
      </w:pPr>
      <w:r w:rsidRPr="00E007CE">
        <w:rPr>
          <w:rFonts w:ascii="Arial" w:hAnsi="Arial" w:cs="Arial"/>
          <w:color w:val="333333"/>
          <w:lang w:eastAsia="pt-BR"/>
        </w:rPr>
        <w:t xml:space="preserve"> Rua Benjamin Constant nº 429, centro IJUI RS 98700-000</w:t>
      </w:r>
    </w:p>
    <w:p w:rsidR="000C7901" w:rsidRPr="00E007CE" w:rsidRDefault="000C7901" w:rsidP="000C7901">
      <w:pPr>
        <w:spacing w:after="0" w:line="240" w:lineRule="auto"/>
        <w:ind w:firstLine="540"/>
        <w:jc w:val="both"/>
        <w:rPr>
          <w:rFonts w:ascii="Arial" w:hAnsi="Arial" w:cs="Arial"/>
        </w:rPr>
      </w:pPr>
    </w:p>
    <w:p w:rsidR="000C7901" w:rsidRPr="00E007CE" w:rsidRDefault="000C0104" w:rsidP="000C7901">
      <w:pPr>
        <w:spacing w:after="0" w:line="240" w:lineRule="auto"/>
        <w:ind w:firstLine="540"/>
        <w:jc w:val="both"/>
        <w:rPr>
          <w:rFonts w:ascii="Arial" w:hAnsi="Arial" w:cs="Arial"/>
        </w:rPr>
      </w:pPr>
      <w:r w:rsidRPr="00E007CE">
        <w:rPr>
          <w:rFonts w:ascii="Arial" w:hAnsi="Arial" w:cs="Arial"/>
          <w:bCs/>
        </w:rPr>
        <w:t>9</w:t>
      </w:r>
      <w:r w:rsidR="000C7901" w:rsidRPr="00E007CE">
        <w:rPr>
          <w:rFonts w:ascii="Arial" w:hAnsi="Arial" w:cs="Arial"/>
          <w:bCs/>
        </w:rPr>
        <w:t xml:space="preserve">.4. </w:t>
      </w:r>
      <w:r w:rsidR="000C7901" w:rsidRPr="00E007CE">
        <w:rPr>
          <w:rFonts w:ascii="Arial" w:hAnsi="Arial" w:cs="Arial"/>
        </w:rPr>
        <w:t xml:space="preserve">Os pagamentos serão realizados pelo Município de Ijuí/RS mediante depósito bancário em favor da beneficiária, que deverão indicar </w:t>
      </w:r>
      <w:proofErr w:type="gramStart"/>
      <w:r w:rsidR="000C7901" w:rsidRPr="00E007CE">
        <w:rPr>
          <w:rFonts w:ascii="Arial" w:hAnsi="Arial" w:cs="Arial"/>
        </w:rPr>
        <w:t>a instituição bancária, a agência, a localidade</w:t>
      </w:r>
      <w:proofErr w:type="gramEnd"/>
      <w:r w:rsidR="000C7901" w:rsidRPr="00E007CE">
        <w:rPr>
          <w:rFonts w:ascii="Arial" w:hAnsi="Arial" w:cs="Arial"/>
        </w:rPr>
        <w:t xml:space="preserve"> e a conta corrente para que seja realizada a operação correspondente.</w:t>
      </w:r>
    </w:p>
    <w:p w:rsidR="000C7901" w:rsidRPr="00E007CE" w:rsidRDefault="000C7901" w:rsidP="000C7901">
      <w:pPr>
        <w:spacing w:after="0" w:line="240" w:lineRule="auto"/>
        <w:ind w:firstLine="540"/>
        <w:jc w:val="both"/>
        <w:rPr>
          <w:rFonts w:ascii="Arial" w:hAnsi="Arial" w:cs="Arial"/>
        </w:rPr>
      </w:pPr>
    </w:p>
    <w:p w:rsidR="000C7901" w:rsidRPr="00E007CE" w:rsidRDefault="000C0104" w:rsidP="000C7901">
      <w:pPr>
        <w:spacing w:after="0" w:line="240" w:lineRule="auto"/>
        <w:ind w:firstLine="540"/>
        <w:jc w:val="both"/>
        <w:rPr>
          <w:rFonts w:ascii="Arial" w:hAnsi="Arial" w:cs="Arial"/>
        </w:rPr>
      </w:pPr>
      <w:r w:rsidRPr="00E007CE">
        <w:rPr>
          <w:rFonts w:ascii="Arial" w:hAnsi="Arial" w:cs="Arial"/>
        </w:rPr>
        <w:t>9</w:t>
      </w:r>
      <w:r w:rsidR="000C7901" w:rsidRPr="00E007CE">
        <w:rPr>
          <w:rFonts w:ascii="Arial" w:hAnsi="Arial" w:cs="Arial"/>
        </w:rPr>
        <w:t>.5. Nos pagamentos efetuados pela Administração, serão obrigatoriamente retidos na fonte os tributos e contribuições de que dispõe o art. 64, da Lei nº 9.430, de 27 de dezembro de 1996.</w:t>
      </w:r>
    </w:p>
    <w:p w:rsidR="000C7901" w:rsidRPr="00E007CE" w:rsidRDefault="000C7901" w:rsidP="000C7901">
      <w:pPr>
        <w:spacing w:after="0" w:line="240" w:lineRule="auto"/>
        <w:ind w:firstLine="540"/>
        <w:jc w:val="both"/>
        <w:rPr>
          <w:rFonts w:ascii="Arial" w:hAnsi="Arial" w:cs="Arial"/>
        </w:rPr>
      </w:pPr>
    </w:p>
    <w:p w:rsidR="000C7901" w:rsidRPr="00E007CE" w:rsidRDefault="000C0104" w:rsidP="000C7901">
      <w:pPr>
        <w:spacing w:after="0" w:line="240" w:lineRule="auto"/>
        <w:ind w:firstLine="540"/>
        <w:jc w:val="both"/>
        <w:rPr>
          <w:rFonts w:ascii="Arial" w:hAnsi="Arial" w:cs="Arial"/>
        </w:rPr>
      </w:pPr>
      <w:r w:rsidRPr="00E007CE">
        <w:rPr>
          <w:rFonts w:ascii="Arial" w:hAnsi="Arial" w:cs="Arial"/>
          <w:bCs/>
        </w:rPr>
        <w:t>9</w:t>
      </w:r>
      <w:r w:rsidR="000C7901" w:rsidRPr="00E007CE">
        <w:rPr>
          <w:rFonts w:ascii="Arial" w:hAnsi="Arial" w:cs="Arial"/>
          <w:bCs/>
        </w:rPr>
        <w:t>.6.</w:t>
      </w:r>
      <w:r w:rsidR="000C7901" w:rsidRPr="00E007CE">
        <w:rPr>
          <w:rFonts w:ascii="Arial" w:hAnsi="Arial" w:cs="Arial"/>
        </w:rPr>
        <w:t xml:space="preserve"> Na pendência de obrigações decorrentes da imposição de penalidades, a signatária não terá direito ao recebimento de seus créditos; cessadas as causas da suspensão os pagamentos serão retomados, sem a aplicação da correção do valor prevista no item anterior.</w:t>
      </w:r>
    </w:p>
    <w:p w:rsidR="000C7901" w:rsidRPr="00E007CE" w:rsidRDefault="000C7901" w:rsidP="000C7901">
      <w:pPr>
        <w:autoSpaceDE w:val="0"/>
        <w:autoSpaceDN w:val="0"/>
        <w:adjustRightInd w:val="0"/>
        <w:spacing w:after="0" w:line="240" w:lineRule="auto"/>
        <w:ind w:firstLine="546"/>
        <w:jc w:val="both"/>
        <w:rPr>
          <w:rFonts w:ascii="Arial" w:hAnsi="Arial" w:cs="Arial"/>
        </w:rPr>
      </w:pPr>
      <w:r w:rsidRPr="00E007CE">
        <w:rPr>
          <w:rFonts w:ascii="Arial" w:hAnsi="Arial" w:cs="Arial"/>
        </w:rPr>
        <w:t>.</w:t>
      </w:r>
    </w:p>
    <w:p w:rsidR="000C7901" w:rsidRPr="00E007CE" w:rsidRDefault="000C0104" w:rsidP="000C7901">
      <w:pPr>
        <w:autoSpaceDE w:val="0"/>
        <w:autoSpaceDN w:val="0"/>
        <w:adjustRightInd w:val="0"/>
        <w:spacing w:after="0" w:line="240" w:lineRule="auto"/>
        <w:ind w:firstLine="546"/>
        <w:jc w:val="both"/>
        <w:rPr>
          <w:rFonts w:ascii="Arial" w:hAnsi="Arial" w:cs="Arial"/>
        </w:rPr>
      </w:pPr>
      <w:r w:rsidRPr="00E007CE">
        <w:rPr>
          <w:rFonts w:ascii="Arial" w:hAnsi="Arial" w:cs="Arial"/>
        </w:rPr>
        <w:t>9</w:t>
      </w:r>
      <w:r w:rsidR="000C7901" w:rsidRPr="00E007CE">
        <w:rPr>
          <w:rFonts w:ascii="Arial" w:hAnsi="Arial" w:cs="Arial"/>
        </w:rPr>
        <w:t>.7. Qualquer atraso ocorrido na apresentação da fatura ou nota fiscal, ou dos documentos exigidos como condição para pagamento por parte da signatária importará em prorrogação automática do prazo de vencimento da obrigação do Município de Ijuí/RS – Poder Executivo.</w:t>
      </w:r>
    </w:p>
    <w:p w:rsidR="000C7901" w:rsidRPr="00E007CE" w:rsidRDefault="000C7901" w:rsidP="000C7901">
      <w:pPr>
        <w:autoSpaceDE w:val="0"/>
        <w:autoSpaceDN w:val="0"/>
        <w:adjustRightInd w:val="0"/>
        <w:spacing w:after="0" w:line="240" w:lineRule="auto"/>
        <w:ind w:firstLine="546"/>
        <w:jc w:val="both"/>
        <w:rPr>
          <w:rFonts w:ascii="Arial" w:hAnsi="Arial" w:cs="Arial"/>
        </w:rPr>
      </w:pPr>
    </w:p>
    <w:p w:rsidR="000C7901" w:rsidRPr="00E007CE" w:rsidRDefault="000C0104" w:rsidP="000C7901">
      <w:pPr>
        <w:autoSpaceDE w:val="0"/>
        <w:autoSpaceDN w:val="0"/>
        <w:adjustRightInd w:val="0"/>
        <w:spacing w:after="0" w:line="240" w:lineRule="auto"/>
        <w:ind w:firstLine="546"/>
        <w:jc w:val="both"/>
        <w:rPr>
          <w:rFonts w:ascii="Arial" w:hAnsi="Arial" w:cs="Arial"/>
          <w:b/>
          <w:bCs/>
        </w:rPr>
      </w:pPr>
      <w:r w:rsidRPr="00E007CE">
        <w:rPr>
          <w:rFonts w:ascii="Arial" w:hAnsi="Arial" w:cs="Arial"/>
          <w:b/>
          <w:bCs/>
        </w:rPr>
        <w:t xml:space="preserve">CLÁUSULA </w:t>
      </w:r>
      <w:r w:rsidR="000C7901" w:rsidRPr="00E007CE">
        <w:rPr>
          <w:rFonts w:ascii="Arial" w:hAnsi="Arial" w:cs="Arial"/>
          <w:b/>
          <w:bCs/>
        </w:rPr>
        <w:t>X – DAS PENALIDADES</w:t>
      </w:r>
    </w:p>
    <w:p w:rsidR="000C7901" w:rsidRPr="00E007CE" w:rsidRDefault="000C0104" w:rsidP="000C7901">
      <w:pPr>
        <w:autoSpaceDE w:val="0"/>
        <w:autoSpaceDN w:val="0"/>
        <w:adjustRightInd w:val="0"/>
        <w:spacing w:after="0" w:line="240" w:lineRule="auto"/>
        <w:ind w:firstLine="546"/>
        <w:jc w:val="both"/>
        <w:rPr>
          <w:rFonts w:ascii="Arial" w:hAnsi="Arial" w:cs="Arial"/>
        </w:rPr>
      </w:pPr>
      <w:r w:rsidRPr="00E007CE">
        <w:rPr>
          <w:rFonts w:ascii="Arial" w:hAnsi="Arial" w:cs="Arial"/>
        </w:rPr>
        <w:t>10</w:t>
      </w:r>
      <w:r w:rsidR="000C7901" w:rsidRPr="00E007CE">
        <w:rPr>
          <w:rFonts w:ascii="Arial" w:hAnsi="Arial" w:cs="Arial"/>
        </w:rPr>
        <w:t xml:space="preserve">.1. Com fulcro nos artigos 86 e 87 da Lei nº 8.666/93, a Administração </w:t>
      </w:r>
      <w:proofErr w:type="gramStart"/>
      <w:r w:rsidR="000C7901" w:rsidRPr="00E007CE">
        <w:rPr>
          <w:rFonts w:ascii="Arial" w:hAnsi="Arial" w:cs="Arial"/>
        </w:rPr>
        <w:t>poderá,</w:t>
      </w:r>
      <w:proofErr w:type="gramEnd"/>
      <w:r w:rsidR="000C7901" w:rsidRPr="00E007CE">
        <w:rPr>
          <w:rFonts w:ascii="Arial" w:hAnsi="Arial" w:cs="Arial"/>
        </w:rPr>
        <w:t xml:space="preserve"> garantida a prévia defesa, aplicar aos licitantes e/ou adjudicatários as seguintes penalidades, sem prejuízo das responsabilidades civil e criminal:</w:t>
      </w:r>
    </w:p>
    <w:p w:rsidR="000C7901" w:rsidRPr="00E007CE" w:rsidRDefault="000C7901" w:rsidP="000C7901">
      <w:pPr>
        <w:autoSpaceDE w:val="0"/>
        <w:autoSpaceDN w:val="0"/>
        <w:adjustRightInd w:val="0"/>
        <w:spacing w:after="0" w:line="240" w:lineRule="auto"/>
        <w:ind w:left="851" w:hanging="284"/>
        <w:jc w:val="both"/>
        <w:rPr>
          <w:rFonts w:ascii="Arial" w:hAnsi="Arial" w:cs="Arial"/>
        </w:rPr>
      </w:pPr>
      <w:r w:rsidRPr="00E007CE">
        <w:rPr>
          <w:rFonts w:ascii="Arial" w:hAnsi="Arial" w:cs="Arial"/>
        </w:rPr>
        <w:t>a) advertência;</w:t>
      </w:r>
    </w:p>
    <w:p w:rsidR="000C7901" w:rsidRPr="00E007CE" w:rsidRDefault="000C7901" w:rsidP="000C7901">
      <w:pPr>
        <w:autoSpaceDE w:val="0"/>
        <w:autoSpaceDN w:val="0"/>
        <w:adjustRightInd w:val="0"/>
        <w:spacing w:after="0" w:line="240" w:lineRule="auto"/>
        <w:ind w:left="851" w:hanging="284"/>
        <w:jc w:val="both"/>
        <w:rPr>
          <w:rFonts w:ascii="Arial" w:hAnsi="Arial" w:cs="Arial"/>
        </w:rPr>
      </w:pPr>
      <w:r w:rsidRPr="00E007CE">
        <w:rPr>
          <w:rFonts w:ascii="Arial" w:hAnsi="Arial" w:cs="Arial"/>
        </w:rPr>
        <w:t>b) multa, a ser recolhida no prazo máximo de 15 (quinze) dias corridos, a contar da comunicação oficial, nas seguintes hipóteses:</w:t>
      </w:r>
    </w:p>
    <w:p w:rsidR="000C7901" w:rsidRPr="00E007CE" w:rsidRDefault="000C7901" w:rsidP="000C7901">
      <w:pPr>
        <w:autoSpaceDE w:val="0"/>
        <w:autoSpaceDN w:val="0"/>
        <w:adjustRightInd w:val="0"/>
        <w:spacing w:after="0" w:line="240" w:lineRule="auto"/>
        <w:ind w:left="851" w:hanging="284"/>
        <w:jc w:val="both"/>
        <w:rPr>
          <w:rFonts w:ascii="Arial" w:hAnsi="Arial" w:cs="Arial"/>
        </w:rPr>
      </w:pPr>
      <w:proofErr w:type="gramStart"/>
      <w:r w:rsidRPr="00E007CE">
        <w:rPr>
          <w:rFonts w:ascii="Arial" w:hAnsi="Arial" w:cs="Arial"/>
        </w:rPr>
        <w:t>b.</w:t>
      </w:r>
      <w:proofErr w:type="gramEnd"/>
      <w:r w:rsidRPr="00E007CE">
        <w:rPr>
          <w:rFonts w:ascii="Arial" w:hAnsi="Arial" w:cs="Arial"/>
        </w:rPr>
        <w:t>1 – 0,3% (zero vírgula três por cento) por dia de atraso injustificado e por descumprimento das obrigações estabelecidas neste Edital, até o máximo de 10% (dez por cento) sobre o valor total do empenho;</w:t>
      </w:r>
    </w:p>
    <w:p w:rsidR="000C7901" w:rsidRPr="00E007CE" w:rsidRDefault="000C7901" w:rsidP="000C7901">
      <w:pPr>
        <w:autoSpaceDE w:val="0"/>
        <w:autoSpaceDN w:val="0"/>
        <w:adjustRightInd w:val="0"/>
        <w:spacing w:after="0" w:line="240" w:lineRule="auto"/>
        <w:ind w:left="851" w:hanging="284"/>
        <w:jc w:val="both"/>
        <w:rPr>
          <w:rFonts w:ascii="Arial" w:hAnsi="Arial" w:cs="Arial"/>
        </w:rPr>
      </w:pPr>
      <w:proofErr w:type="gramStart"/>
      <w:r w:rsidRPr="00E007CE">
        <w:rPr>
          <w:rFonts w:ascii="Arial" w:hAnsi="Arial" w:cs="Arial"/>
        </w:rPr>
        <w:t>b.</w:t>
      </w:r>
      <w:proofErr w:type="gramEnd"/>
      <w:r w:rsidRPr="00E007CE">
        <w:rPr>
          <w:rFonts w:ascii="Arial" w:hAnsi="Arial" w:cs="Arial"/>
        </w:rPr>
        <w:t>2 – 10% (dez por cento) sobre o valor total do empenho, no caso de inexecução total ou 5% (cinco por cento) no caso da inexecução parcial do objeto contratado.</w:t>
      </w:r>
    </w:p>
    <w:p w:rsidR="000C7901" w:rsidRPr="00E007CE" w:rsidRDefault="000C7901" w:rsidP="000C7901">
      <w:pPr>
        <w:autoSpaceDE w:val="0"/>
        <w:autoSpaceDN w:val="0"/>
        <w:adjustRightInd w:val="0"/>
        <w:spacing w:after="0" w:line="240" w:lineRule="auto"/>
        <w:ind w:left="851" w:hanging="284"/>
        <w:jc w:val="both"/>
        <w:rPr>
          <w:rFonts w:ascii="Arial" w:hAnsi="Arial" w:cs="Arial"/>
        </w:rPr>
      </w:pPr>
      <w:r w:rsidRPr="00E007CE">
        <w:rPr>
          <w:rFonts w:ascii="Arial" w:hAnsi="Arial" w:cs="Arial"/>
        </w:rPr>
        <w:t xml:space="preserve">c) suspensão temporária do direito de participar de licitação e impedimento de contratar com o Município de Ijuí – Poder Executivo, pelo prazo de até </w:t>
      </w:r>
      <w:proofErr w:type="gramStart"/>
      <w:r w:rsidRPr="00E007CE">
        <w:rPr>
          <w:rFonts w:ascii="Arial" w:hAnsi="Arial" w:cs="Arial"/>
        </w:rPr>
        <w:t>2</w:t>
      </w:r>
      <w:proofErr w:type="gramEnd"/>
      <w:r w:rsidRPr="00E007CE">
        <w:rPr>
          <w:rFonts w:ascii="Arial" w:hAnsi="Arial" w:cs="Arial"/>
        </w:rPr>
        <w:t xml:space="preserve"> (dois) anos;</w:t>
      </w:r>
    </w:p>
    <w:p w:rsidR="000C7901" w:rsidRPr="00E007CE" w:rsidRDefault="000C7901" w:rsidP="000C7901">
      <w:pPr>
        <w:autoSpaceDE w:val="0"/>
        <w:autoSpaceDN w:val="0"/>
        <w:adjustRightInd w:val="0"/>
        <w:spacing w:after="0" w:line="240" w:lineRule="auto"/>
        <w:ind w:left="851" w:hanging="284"/>
        <w:jc w:val="both"/>
        <w:rPr>
          <w:rFonts w:ascii="Arial" w:hAnsi="Arial" w:cs="Arial"/>
        </w:rPr>
      </w:pPr>
      <w:r w:rsidRPr="00E007CE">
        <w:rPr>
          <w:rFonts w:ascii="Arial" w:hAnsi="Arial" w:cs="Arial"/>
        </w:rPr>
        <w:t>d) declaração de inidoneidade para licitar ou contratar com a Administração Pública, enquanto perdurarem os motivos determinantes da punição ou até que seja promovida sua reabilitação perante a própria autoridade que aplicou a penalidade.</w:t>
      </w:r>
    </w:p>
    <w:p w:rsidR="000C7901" w:rsidRPr="00E007CE" w:rsidRDefault="000C7901" w:rsidP="000C7901">
      <w:pPr>
        <w:spacing w:after="0" w:line="240" w:lineRule="auto"/>
        <w:ind w:firstLine="540"/>
        <w:jc w:val="both"/>
        <w:rPr>
          <w:rFonts w:ascii="Arial" w:hAnsi="Arial" w:cs="Arial"/>
        </w:rPr>
      </w:pPr>
    </w:p>
    <w:p w:rsidR="000C7901" w:rsidRPr="00E007CE" w:rsidRDefault="000C0104" w:rsidP="000C7901">
      <w:pPr>
        <w:spacing w:after="0" w:line="240" w:lineRule="auto"/>
        <w:ind w:firstLine="540"/>
        <w:jc w:val="both"/>
        <w:rPr>
          <w:rFonts w:ascii="Arial" w:hAnsi="Arial" w:cs="Arial"/>
        </w:rPr>
      </w:pPr>
      <w:r w:rsidRPr="00E007CE">
        <w:rPr>
          <w:rFonts w:ascii="Arial" w:hAnsi="Arial" w:cs="Arial"/>
        </w:rPr>
        <w:t>10</w:t>
      </w:r>
      <w:r w:rsidR="000C7901" w:rsidRPr="00E007CE">
        <w:rPr>
          <w:rFonts w:ascii="Arial" w:hAnsi="Arial" w:cs="Arial"/>
        </w:rPr>
        <w:t xml:space="preserve">.2. Ficará impedida de licitar e de contratar com o Município de Ijuí – Poder Executivo, pelo prazo de até </w:t>
      </w:r>
      <w:proofErr w:type="gramStart"/>
      <w:r w:rsidR="000C7901" w:rsidRPr="00E007CE">
        <w:rPr>
          <w:rFonts w:ascii="Arial" w:hAnsi="Arial" w:cs="Arial"/>
        </w:rPr>
        <w:t>2</w:t>
      </w:r>
      <w:proofErr w:type="gramEnd"/>
      <w:r w:rsidR="000C7901" w:rsidRPr="00E007CE">
        <w:rPr>
          <w:rFonts w:ascii="Arial" w:hAnsi="Arial" w:cs="Arial"/>
        </w:rPr>
        <w:t xml:space="preserve"> (dois) anos e descredenciada do Registro Cadastral do Município de Ijuí o licitante que não celebrar o contrato, deixar de entregar ou apresentar documentação falsa exigida para o certame, ensejar o retardamento da execução de seu objeto, não mantiver a proposta, falhar ou fraudar na execução do contrato, comportar-se de modo inidôneo ou cometer fraude fiscal, sem prejuízo das multas previstas neste edital e no contrato e das demais cominações legais.</w:t>
      </w:r>
    </w:p>
    <w:p w:rsidR="000C7901" w:rsidRPr="00E007CE" w:rsidRDefault="000C7901" w:rsidP="000C7901">
      <w:pPr>
        <w:spacing w:after="0" w:line="240" w:lineRule="auto"/>
        <w:ind w:firstLine="540"/>
        <w:jc w:val="both"/>
        <w:rPr>
          <w:rFonts w:ascii="Arial" w:hAnsi="Arial" w:cs="Arial"/>
        </w:rPr>
      </w:pPr>
    </w:p>
    <w:p w:rsidR="000C7901" w:rsidRPr="00E007CE" w:rsidRDefault="000C0104" w:rsidP="000C7901">
      <w:pPr>
        <w:spacing w:after="0" w:line="240" w:lineRule="auto"/>
        <w:ind w:firstLine="540"/>
        <w:jc w:val="both"/>
        <w:rPr>
          <w:rFonts w:ascii="Arial" w:hAnsi="Arial" w:cs="Arial"/>
        </w:rPr>
      </w:pPr>
      <w:r w:rsidRPr="00E007CE">
        <w:rPr>
          <w:rFonts w:ascii="Arial" w:hAnsi="Arial" w:cs="Arial"/>
        </w:rPr>
        <w:lastRenderedPageBreak/>
        <w:t>10</w:t>
      </w:r>
      <w:r w:rsidR="000C7901" w:rsidRPr="00E007CE">
        <w:rPr>
          <w:rFonts w:ascii="Arial" w:hAnsi="Arial" w:cs="Arial"/>
        </w:rPr>
        <w:t xml:space="preserve">.3. O valor da multa, aplicada após regular processo administrativo, acrescido de juros moratórios de 1% (um por cento) ao mês após transcurso do prazo previsto nos itens anteriores, poderá ser descontado dos pagamentos eventualmente devidos pelo Município de Ijuí – Poder </w:t>
      </w:r>
      <w:proofErr w:type="gramStart"/>
      <w:r w:rsidR="000C7901" w:rsidRPr="00E007CE">
        <w:rPr>
          <w:rFonts w:ascii="Arial" w:hAnsi="Arial" w:cs="Arial"/>
        </w:rPr>
        <w:t>Executivo ou cobrada</w:t>
      </w:r>
      <w:proofErr w:type="gramEnd"/>
      <w:r w:rsidR="000C7901" w:rsidRPr="00E007CE">
        <w:rPr>
          <w:rFonts w:ascii="Arial" w:hAnsi="Arial" w:cs="Arial"/>
        </w:rPr>
        <w:t xml:space="preserve"> judicialmente.</w:t>
      </w:r>
    </w:p>
    <w:p w:rsidR="000C7901" w:rsidRPr="00E007CE" w:rsidRDefault="000C7901" w:rsidP="000C7901">
      <w:pPr>
        <w:spacing w:after="0" w:line="240" w:lineRule="auto"/>
        <w:ind w:firstLine="540"/>
        <w:jc w:val="both"/>
        <w:rPr>
          <w:rFonts w:ascii="Arial" w:hAnsi="Arial" w:cs="Arial"/>
        </w:rPr>
      </w:pPr>
    </w:p>
    <w:p w:rsidR="000C7901" w:rsidRPr="00E007CE" w:rsidRDefault="000C0104" w:rsidP="000C7901">
      <w:pPr>
        <w:spacing w:after="0" w:line="240" w:lineRule="auto"/>
        <w:ind w:firstLine="540"/>
        <w:jc w:val="both"/>
        <w:rPr>
          <w:rFonts w:ascii="Arial" w:hAnsi="Arial" w:cs="Arial"/>
        </w:rPr>
      </w:pPr>
      <w:r w:rsidRPr="00E007CE">
        <w:rPr>
          <w:rFonts w:ascii="Arial" w:hAnsi="Arial" w:cs="Arial"/>
        </w:rPr>
        <w:t>10</w:t>
      </w:r>
      <w:r w:rsidR="000C7901" w:rsidRPr="00E007CE">
        <w:rPr>
          <w:rFonts w:ascii="Arial" w:hAnsi="Arial" w:cs="Arial"/>
        </w:rPr>
        <w:t>.4. As sanções previstas nas alíneas “a”, “c” e “d” do item 9.1 e item 9.2 poderão ser aplicadas cumulativamente ou não à penalidade da alínea “b” do item 9.1.</w:t>
      </w:r>
    </w:p>
    <w:p w:rsidR="000C7901" w:rsidRPr="00E007CE" w:rsidRDefault="000C7901" w:rsidP="000C7901">
      <w:pPr>
        <w:spacing w:after="0" w:line="240" w:lineRule="auto"/>
        <w:ind w:firstLine="540"/>
        <w:jc w:val="both"/>
        <w:rPr>
          <w:rFonts w:ascii="Arial" w:hAnsi="Arial" w:cs="Arial"/>
        </w:rPr>
      </w:pPr>
    </w:p>
    <w:p w:rsidR="000C7901" w:rsidRPr="00E007CE" w:rsidRDefault="000C0104" w:rsidP="000C7901">
      <w:pPr>
        <w:spacing w:after="0" w:line="240" w:lineRule="auto"/>
        <w:ind w:firstLine="540"/>
        <w:jc w:val="both"/>
        <w:rPr>
          <w:rFonts w:ascii="Arial" w:hAnsi="Arial" w:cs="Arial"/>
        </w:rPr>
      </w:pPr>
      <w:r w:rsidRPr="00E007CE">
        <w:rPr>
          <w:rFonts w:ascii="Arial" w:hAnsi="Arial" w:cs="Arial"/>
        </w:rPr>
        <w:t>10</w:t>
      </w:r>
      <w:r w:rsidR="000C7901" w:rsidRPr="00E007CE">
        <w:rPr>
          <w:rFonts w:ascii="Arial" w:hAnsi="Arial" w:cs="Arial"/>
        </w:rPr>
        <w:t>.5. A aplicação de quaisquer das penalidades previstas neste capítulo realizar-se-á em processo administrativo que assegurará o contraditório e a ampla defesa, observando-se o procedimento previsto na Lei nº 8.666/93.</w:t>
      </w:r>
    </w:p>
    <w:p w:rsidR="000C7901" w:rsidRPr="00E007CE" w:rsidRDefault="000C7901" w:rsidP="000C7901">
      <w:pPr>
        <w:spacing w:after="0" w:line="240" w:lineRule="auto"/>
        <w:ind w:firstLine="540"/>
        <w:jc w:val="both"/>
        <w:rPr>
          <w:rFonts w:ascii="Arial" w:hAnsi="Arial" w:cs="Arial"/>
        </w:rPr>
      </w:pPr>
    </w:p>
    <w:p w:rsidR="000C7901" w:rsidRPr="00E007CE" w:rsidRDefault="000C0104" w:rsidP="000C7901">
      <w:pPr>
        <w:spacing w:after="0" w:line="240" w:lineRule="auto"/>
        <w:ind w:firstLine="540"/>
        <w:jc w:val="both"/>
        <w:rPr>
          <w:rFonts w:ascii="Arial" w:hAnsi="Arial" w:cs="Arial"/>
        </w:rPr>
      </w:pPr>
      <w:r w:rsidRPr="00E007CE">
        <w:rPr>
          <w:rFonts w:ascii="Arial" w:hAnsi="Arial" w:cs="Arial"/>
        </w:rPr>
        <w:t>10</w:t>
      </w:r>
      <w:r w:rsidR="000C7901" w:rsidRPr="00E007CE">
        <w:rPr>
          <w:rFonts w:ascii="Arial" w:hAnsi="Arial" w:cs="Arial"/>
        </w:rPr>
        <w:t xml:space="preserve">.6. Os recursos, quando da aplicação das penalidades previstas neste edital, exceto a penalidade do item 9.1 alínea “d”, poderão ocorrer no prazo máximo de </w:t>
      </w:r>
      <w:proofErr w:type="gramStart"/>
      <w:r w:rsidR="000C7901" w:rsidRPr="00E007CE">
        <w:rPr>
          <w:rFonts w:ascii="Arial" w:hAnsi="Arial" w:cs="Arial"/>
        </w:rPr>
        <w:t>5</w:t>
      </w:r>
      <w:proofErr w:type="gramEnd"/>
      <w:r w:rsidR="000C7901" w:rsidRPr="00E007CE">
        <w:rPr>
          <w:rFonts w:ascii="Arial" w:hAnsi="Arial" w:cs="Arial"/>
        </w:rPr>
        <w:t xml:space="preserve"> (cinco) dias úteis a contar da intimação do ato ou da lavratura da ata.</w:t>
      </w:r>
    </w:p>
    <w:p w:rsidR="000C7901" w:rsidRPr="00E007CE" w:rsidRDefault="000C7901" w:rsidP="000C7901">
      <w:pPr>
        <w:spacing w:after="0" w:line="240" w:lineRule="auto"/>
        <w:ind w:firstLine="540"/>
        <w:jc w:val="both"/>
        <w:rPr>
          <w:rFonts w:ascii="Arial" w:hAnsi="Arial" w:cs="Arial"/>
        </w:rPr>
      </w:pPr>
    </w:p>
    <w:p w:rsidR="000C7901" w:rsidRPr="00E007CE" w:rsidRDefault="000C0104" w:rsidP="000C7901">
      <w:pPr>
        <w:spacing w:after="0" w:line="240" w:lineRule="auto"/>
        <w:ind w:firstLine="540"/>
        <w:jc w:val="both"/>
        <w:rPr>
          <w:rFonts w:ascii="Arial" w:hAnsi="Arial" w:cs="Arial"/>
        </w:rPr>
      </w:pPr>
      <w:r w:rsidRPr="00E007CE">
        <w:rPr>
          <w:rFonts w:ascii="Arial" w:hAnsi="Arial" w:cs="Arial"/>
        </w:rPr>
        <w:t>10</w:t>
      </w:r>
      <w:r w:rsidR="000C7901" w:rsidRPr="00E007CE">
        <w:rPr>
          <w:rFonts w:ascii="Arial" w:hAnsi="Arial" w:cs="Arial"/>
        </w:rPr>
        <w:t>.7. No caso da penalidade prevista no item 9.1 alínea “d” caberá recurso administrativo, no prazo de 10 (dez) dias a contar da intimação do ato.</w:t>
      </w:r>
    </w:p>
    <w:p w:rsidR="000C7901" w:rsidRPr="00E007CE" w:rsidRDefault="000C7901" w:rsidP="000C7901">
      <w:pPr>
        <w:spacing w:after="0" w:line="240" w:lineRule="auto"/>
        <w:ind w:firstLine="540"/>
        <w:jc w:val="both"/>
        <w:rPr>
          <w:rFonts w:ascii="Arial" w:hAnsi="Arial" w:cs="Arial"/>
        </w:rPr>
      </w:pPr>
    </w:p>
    <w:p w:rsidR="000C7901" w:rsidRPr="00E007CE" w:rsidRDefault="000C0104" w:rsidP="000C7901">
      <w:pPr>
        <w:spacing w:after="0" w:line="240" w:lineRule="auto"/>
        <w:ind w:firstLine="540"/>
        <w:jc w:val="both"/>
        <w:rPr>
          <w:rFonts w:ascii="Arial" w:hAnsi="Arial" w:cs="Arial"/>
        </w:rPr>
      </w:pPr>
      <w:r w:rsidRPr="00E007CE">
        <w:rPr>
          <w:rFonts w:ascii="Arial" w:hAnsi="Arial" w:cs="Arial"/>
        </w:rPr>
        <w:t>10</w:t>
      </w:r>
      <w:r w:rsidR="000C7901" w:rsidRPr="00E007CE">
        <w:rPr>
          <w:rFonts w:ascii="Arial" w:hAnsi="Arial" w:cs="Arial"/>
        </w:rPr>
        <w:t>.8. A imposição das penalidades não impede a reparação de eventuais danos, perdas ou prejuízos causados ao Município de Ijuí/RS pelo licitante.</w:t>
      </w:r>
    </w:p>
    <w:p w:rsidR="000C7901" w:rsidRPr="00E007CE" w:rsidRDefault="000C7901" w:rsidP="000C7901">
      <w:pPr>
        <w:autoSpaceDE w:val="0"/>
        <w:autoSpaceDN w:val="0"/>
        <w:adjustRightInd w:val="0"/>
        <w:spacing w:after="0" w:line="240" w:lineRule="auto"/>
        <w:ind w:firstLine="546"/>
        <w:jc w:val="both"/>
        <w:rPr>
          <w:rFonts w:ascii="Arial" w:hAnsi="Arial" w:cs="Arial"/>
        </w:rPr>
      </w:pPr>
    </w:p>
    <w:p w:rsidR="000C7901" w:rsidRPr="00E007CE" w:rsidRDefault="000C7901" w:rsidP="000C7901">
      <w:pPr>
        <w:autoSpaceDE w:val="0"/>
        <w:autoSpaceDN w:val="0"/>
        <w:adjustRightInd w:val="0"/>
        <w:spacing w:after="0" w:line="240" w:lineRule="auto"/>
        <w:ind w:firstLine="546"/>
        <w:jc w:val="both"/>
        <w:rPr>
          <w:rFonts w:ascii="Arial" w:hAnsi="Arial" w:cs="Arial"/>
          <w:b/>
          <w:bCs/>
        </w:rPr>
      </w:pPr>
      <w:r w:rsidRPr="00E007CE">
        <w:rPr>
          <w:rFonts w:ascii="Arial" w:hAnsi="Arial" w:cs="Arial"/>
          <w:b/>
          <w:bCs/>
        </w:rPr>
        <w:t>CLÁUSULA X</w:t>
      </w:r>
      <w:r w:rsidR="000C0104" w:rsidRPr="00E007CE">
        <w:rPr>
          <w:rFonts w:ascii="Arial" w:hAnsi="Arial" w:cs="Arial"/>
          <w:b/>
          <w:bCs/>
        </w:rPr>
        <w:t>I</w:t>
      </w:r>
      <w:r w:rsidRPr="00E007CE">
        <w:rPr>
          <w:rFonts w:ascii="Arial" w:hAnsi="Arial" w:cs="Arial"/>
          <w:b/>
          <w:bCs/>
        </w:rPr>
        <w:t xml:space="preserve"> - DAS DISPOSIÇÕES FINAIS</w:t>
      </w:r>
    </w:p>
    <w:p w:rsidR="000C7901" w:rsidRPr="00E007CE" w:rsidRDefault="000C0104" w:rsidP="000C7901">
      <w:pPr>
        <w:autoSpaceDE w:val="0"/>
        <w:autoSpaceDN w:val="0"/>
        <w:adjustRightInd w:val="0"/>
        <w:spacing w:after="0" w:line="240" w:lineRule="auto"/>
        <w:ind w:firstLine="546"/>
        <w:jc w:val="both"/>
        <w:rPr>
          <w:rFonts w:ascii="Arial" w:hAnsi="Arial" w:cs="Arial"/>
        </w:rPr>
      </w:pPr>
      <w:r w:rsidRPr="00E007CE">
        <w:rPr>
          <w:rFonts w:ascii="Arial" w:hAnsi="Arial" w:cs="Arial"/>
        </w:rPr>
        <w:t>11</w:t>
      </w:r>
      <w:r w:rsidR="000C7901" w:rsidRPr="00E007CE">
        <w:rPr>
          <w:rFonts w:ascii="Arial" w:hAnsi="Arial" w:cs="Arial"/>
        </w:rPr>
        <w:t>.1. Integram esta Ata, independente de transcrição, o edital do Pregão Presencial n° 83/2017 e seus anexos e a(s) proposta(s) apresentada(s) pelo(s) licitante(s) no certame supra numerado.</w:t>
      </w:r>
    </w:p>
    <w:p w:rsidR="000C7901" w:rsidRPr="00E007CE" w:rsidRDefault="000C7901" w:rsidP="000C7901">
      <w:pPr>
        <w:autoSpaceDE w:val="0"/>
        <w:autoSpaceDN w:val="0"/>
        <w:adjustRightInd w:val="0"/>
        <w:spacing w:after="0" w:line="240" w:lineRule="auto"/>
        <w:ind w:firstLine="546"/>
        <w:jc w:val="both"/>
        <w:rPr>
          <w:rFonts w:ascii="Arial" w:hAnsi="Arial" w:cs="Arial"/>
        </w:rPr>
      </w:pPr>
    </w:p>
    <w:p w:rsidR="000C7901" w:rsidRPr="00E007CE" w:rsidRDefault="000C0104" w:rsidP="000C7901">
      <w:pPr>
        <w:pStyle w:val="Corpodetexto"/>
        <w:ind w:firstLine="546"/>
        <w:rPr>
          <w:rFonts w:ascii="Arial" w:hAnsi="Arial" w:cs="Arial"/>
        </w:rPr>
      </w:pPr>
      <w:r w:rsidRPr="00E007CE">
        <w:rPr>
          <w:rFonts w:ascii="Arial" w:hAnsi="Arial" w:cs="Arial"/>
        </w:rPr>
        <w:t>11</w:t>
      </w:r>
      <w:r w:rsidR="000C7901" w:rsidRPr="00E007CE">
        <w:rPr>
          <w:rFonts w:ascii="Arial" w:hAnsi="Arial" w:cs="Arial"/>
        </w:rPr>
        <w:t>.2. Fica eleito o foro de Ijuí - RS para dirimir quaisquer questões decorrentes da utilização da presente ata.</w:t>
      </w:r>
    </w:p>
    <w:p w:rsidR="000C7901" w:rsidRPr="00E007CE" w:rsidRDefault="000C7901" w:rsidP="000C7901">
      <w:pPr>
        <w:autoSpaceDE w:val="0"/>
        <w:autoSpaceDN w:val="0"/>
        <w:adjustRightInd w:val="0"/>
        <w:spacing w:after="0" w:line="240" w:lineRule="auto"/>
        <w:ind w:firstLine="546"/>
        <w:jc w:val="both"/>
        <w:rPr>
          <w:rFonts w:ascii="Arial" w:hAnsi="Arial" w:cs="Arial"/>
        </w:rPr>
      </w:pPr>
    </w:p>
    <w:p w:rsidR="000C7901" w:rsidRPr="00E007CE" w:rsidRDefault="000C0104" w:rsidP="000C7901">
      <w:pPr>
        <w:autoSpaceDE w:val="0"/>
        <w:autoSpaceDN w:val="0"/>
        <w:adjustRightInd w:val="0"/>
        <w:spacing w:after="0" w:line="240" w:lineRule="auto"/>
        <w:ind w:firstLine="546"/>
        <w:jc w:val="both"/>
        <w:rPr>
          <w:rFonts w:ascii="Arial" w:hAnsi="Arial" w:cs="Arial"/>
        </w:rPr>
      </w:pPr>
      <w:r w:rsidRPr="00E007CE">
        <w:rPr>
          <w:rFonts w:ascii="Arial" w:hAnsi="Arial" w:cs="Arial"/>
        </w:rPr>
        <w:t>11</w:t>
      </w:r>
      <w:r w:rsidR="000C7901" w:rsidRPr="00E007CE">
        <w:rPr>
          <w:rFonts w:ascii="Arial" w:hAnsi="Arial" w:cs="Arial"/>
        </w:rPr>
        <w:t>.3. Os casos omissos serão resolvidos de acordo com as Leis nº 8.666/93 e demais normas aplicáveis.</w:t>
      </w:r>
    </w:p>
    <w:p w:rsidR="000C7901" w:rsidRPr="00E007CE" w:rsidRDefault="000C7901" w:rsidP="000C7901">
      <w:pPr>
        <w:autoSpaceDE w:val="0"/>
        <w:autoSpaceDN w:val="0"/>
        <w:adjustRightInd w:val="0"/>
        <w:spacing w:after="0" w:line="240" w:lineRule="auto"/>
        <w:jc w:val="both"/>
        <w:rPr>
          <w:rFonts w:ascii="Arial" w:hAnsi="Arial" w:cs="Arial"/>
        </w:rPr>
      </w:pPr>
    </w:p>
    <w:p w:rsidR="000C7901" w:rsidRPr="00E007CE" w:rsidRDefault="000C7901" w:rsidP="000C7901">
      <w:pPr>
        <w:autoSpaceDE w:val="0"/>
        <w:autoSpaceDN w:val="0"/>
        <w:adjustRightInd w:val="0"/>
        <w:spacing w:after="0" w:line="240" w:lineRule="auto"/>
        <w:jc w:val="both"/>
        <w:rPr>
          <w:rFonts w:ascii="Arial" w:hAnsi="Arial" w:cs="Arial"/>
        </w:rPr>
      </w:pPr>
    </w:p>
    <w:p w:rsidR="000C7901" w:rsidRPr="00E007CE" w:rsidRDefault="000C7901" w:rsidP="000C7901">
      <w:pPr>
        <w:autoSpaceDE w:val="0"/>
        <w:autoSpaceDN w:val="0"/>
        <w:adjustRightInd w:val="0"/>
        <w:spacing w:after="0" w:line="240" w:lineRule="auto"/>
        <w:jc w:val="center"/>
        <w:rPr>
          <w:rFonts w:ascii="Arial" w:hAnsi="Arial" w:cs="Arial"/>
        </w:rPr>
      </w:pPr>
      <w:r w:rsidRPr="00E007CE">
        <w:rPr>
          <w:rFonts w:ascii="Arial" w:hAnsi="Arial" w:cs="Arial"/>
        </w:rPr>
        <w:t xml:space="preserve">Ijuí/RS, </w:t>
      </w:r>
      <w:proofErr w:type="spellStart"/>
      <w:r w:rsidRPr="00E007CE">
        <w:rPr>
          <w:rFonts w:ascii="Arial" w:hAnsi="Arial" w:cs="Arial"/>
        </w:rPr>
        <w:t>xx</w:t>
      </w:r>
      <w:proofErr w:type="spellEnd"/>
      <w:r w:rsidRPr="00E007CE">
        <w:rPr>
          <w:rFonts w:ascii="Arial" w:hAnsi="Arial" w:cs="Arial"/>
        </w:rPr>
        <w:t xml:space="preserve"> de </w:t>
      </w:r>
      <w:proofErr w:type="spellStart"/>
      <w:r w:rsidRPr="00E007CE">
        <w:rPr>
          <w:rFonts w:ascii="Arial" w:hAnsi="Arial" w:cs="Arial"/>
        </w:rPr>
        <w:t>xxxxxxxxxxx</w:t>
      </w:r>
      <w:proofErr w:type="spellEnd"/>
      <w:r w:rsidRPr="00E007CE">
        <w:rPr>
          <w:rFonts w:ascii="Arial" w:hAnsi="Arial" w:cs="Arial"/>
        </w:rPr>
        <w:t xml:space="preserve"> de </w:t>
      </w:r>
      <w:proofErr w:type="spellStart"/>
      <w:r w:rsidRPr="00E007CE">
        <w:rPr>
          <w:rFonts w:ascii="Arial" w:hAnsi="Arial" w:cs="Arial"/>
        </w:rPr>
        <w:t>xxxx</w:t>
      </w:r>
      <w:proofErr w:type="spellEnd"/>
      <w:r w:rsidRPr="00E007CE">
        <w:rPr>
          <w:rFonts w:ascii="Arial" w:hAnsi="Arial" w:cs="Arial"/>
        </w:rPr>
        <w:t>.</w:t>
      </w:r>
    </w:p>
    <w:p w:rsidR="000C7901" w:rsidRPr="00E007CE" w:rsidRDefault="000C7901" w:rsidP="000C7901">
      <w:pPr>
        <w:autoSpaceDE w:val="0"/>
        <w:autoSpaceDN w:val="0"/>
        <w:adjustRightInd w:val="0"/>
        <w:spacing w:after="0" w:line="240" w:lineRule="auto"/>
        <w:jc w:val="both"/>
        <w:rPr>
          <w:rFonts w:ascii="Arial" w:hAnsi="Arial" w:cs="Arial"/>
        </w:rPr>
      </w:pPr>
    </w:p>
    <w:p w:rsidR="000C7901" w:rsidRPr="00E007CE" w:rsidRDefault="000C7901" w:rsidP="000C7901">
      <w:pPr>
        <w:autoSpaceDE w:val="0"/>
        <w:autoSpaceDN w:val="0"/>
        <w:adjustRightInd w:val="0"/>
        <w:spacing w:after="0" w:line="240" w:lineRule="auto"/>
        <w:jc w:val="both"/>
        <w:rPr>
          <w:rFonts w:ascii="Arial" w:hAnsi="Arial" w:cs="Arial"/>
        </w:rPr>
      </w:pPr>
    </w:p>
    <w:p w:rsidR="000C7901" w:rsidRPr="00E007CE" w:rsidRDefault="000C7901" w:rsidP="000C7901">
      <w:pPr>
        <w:autoSpaceDE w:val="0"/>
        <w:autoSpaceDN w:val="0"/>
        <w:adjustRightInd w:val="0"/>
        <w:spacing w:after="0" w:line="240" w:lineRule="auto"/>
        <w:jc w:val="both"/>
        <w:rPr>
          <w:rFonts w:ascii="Arial" w:hAnsi="Arial" w:cs="Arial"/>
        </w:rPr>
      </w:pPr>
    </w:p>
    <w:p w:rsidR="000C7901" w:rsidRPr="00E007CE" w:rsidRDefault="000C7901" w:rsidP="000C7901">
      <w:pPr>
        <w:autoSpaceDE w:val="0"/>
        <w:autoSpaceDN w:val="0"/>
        <w:adjustRightInd w:val="0"/>
        <w:spacing w:after="0" w:line="240" w:lineRule="auto"/>
        <w:jc w:val="both"/>
        <w:rPr>
          <w:rFonts w:ascii="Arial" w:hAnsi="Arial" w:cs="Arial"/>
        </w:rPr>
      </w:pPr>
    </w:p>
    <w:tbl>
      <w:tblPr>
        <w:tblW w:w="0" w:type="auto"/>
        <w:tblInd w:w="70" w:type="dxa"/>
        <w:tblCellMar>
          <w:left w:w="70" w:type="dxa"/>
          <w:right w:w="70" w:type="dxa"/>
        </w:tblCellMar>
        <w:tblLook w:val="0000" w:firstRow="0" w:lastRow="0" w:firstColumn="0" w:lastColumn="0" w:noHBand="0" w:noVBand="0"/>
      </w:tblPr>
      <w:tblGrid>
        <w:gridCol w:w="4848"/>
        <w:gridCol w:w="4861"/>
      </w:tblGrid>
      <w:tr w:rsidR="000C7901" w:rsidRPr="00E007CE" w:rsidTr="00330EA1">
        <w:tc>
          <w:tcPr>
            <w:tcW w:w="4950" w:type="dxa"/>
          </w:tcPr>
          <w:p w:rsidR="000C7901" w:rsidRPr="00E007CE" w:rsidRDefault="000C7901" w:rsidP="00330EA1">
            <w:pPr>
              <w:autoSpaceDE w:val="0"/>
              <w:autoSpaceDN w:val="0"/>
              <w:adjustRightInd w:val="0"/>
              <w:spacing w:after="0" w:line="240" w:lineRule="auto"/>
              <w:jc w:val="center"/>
              <w:rPr>
                <w:rFonts w:ascii="Arial" w:hAnsi="Arial" w:cs="Arial"/>
              </w:rPr>
            </w:pPr>
            <w:r w:rsidRPr="00E007CE">
              <w:rPr>
                <w:rFonts w:ascii="Arial" w:hAnsi="Arial" w:cs="Arial"/>
              </w:rPr>
              <w:t xml:space="preserve">Valdir </w:t>
            </w:r>
            <w:proofErr w:type="spellStart"/>
            <w:r w:rsidRPr="00E007CE">
              <w:rPr>
                <w:rFonts w:ascii="Arial" w:hAnsi="Arial" w:cs="Arial"/>
              </w:rPr>
              <w:t>Heck</w:t>
            </w:r>
            <w:proofErr w:type="spellEnd"/>
          </w:p>
        </w:tc>
        <w:tc>
          <w:tcPr>
            <w:tcW w:w="4950" w:type="dxa"/>
          </w:tcPr>
          <w:p w:rsidR="000C7901" w:rsidRPr="00E007CE" w:rsidRDefault="000C7901" w:rsidP="00330EA1">
            <w:pPr>
              <w:autoSpaceDE w:val="0"/>
              <w:autoSpaceDN w:val="0"/>
              <w:adjustRightInd w:val="0"/>
              <w:spacing w:after="0" w:line="240" w:lineRule="auto"/>
              <w:jc w:val="center"/>
              <w:rPr>
                <w:rFonts w:ascii="Arial" w:hAnsi="Arial" w:cs="Arial"/>
              </w:rPr>
            </w:pPr>
            <w:r w:rsidRPr="00E007CE">
              <w:rPr>
                <w:rFonts w:ascii="Arial" w:hAnsi="Arial" w:cs="Arial"/>
              </w:rPr>
              <w:t>Nome do licitante</w:t>
            </w:r>
          </w:p>
        </w:tc>
      </w:tr>
      <w:tr w:rsidR="000C7901" w:rsidRPr="00E007CE" w:rsidTr="00330EA1">
        <w:tc>
          <w:tcPr>
            <w:tcW w:w="4950" w:type="dxa"/>
          </w:tcPr>
          <w:p w:rsidR="000C7901" w:rsidRPr="00E007CE" w:rsidRDefault="000C7901" w:rsidP="00330EA1">
            <w:pPr>
              <w:autoSpaceDE w:val="0"/>
              <w:autoSpaceDN w:val="0"/>
              <w:adjustRightInd w:val="0"/>
              <w:spacing w:after="0" w:line="240" w:lineRule="auto"/>
              <w:jc w:val="center"/>
              <w:rPr>
                <w:rFonts w:ascii="Arial" w:hAnsi="Arial" w:cs="Arial"/>
              </w:rPr>
            </w:pPr>
            <w:r w:rsidRPr="00E007CE">
              <w:rPr>
                <w:rFonts w:ascii="Arial" w:hAnsi="Arial" w:cs="Arial"/>
              </w:rPr>
              <w:t xml:space="preserve">Prefeito </w:t>
            </w:r>
          </w:p>
        </w:tc>
        <w:tc>
          <w:tcPr>
            <w:tcW w:w="4950" w:type="dxa"/>
          </w:tcPr>
          <w:p w:rsidR="000C7901" w:rsidRPr="00E007CE" w:rsidRDefault="000C7901" w:rsidP="00330EA1">
            <w:pPr>
              <w:autoSpaceDE w:val="0"/>
              <w:autoSpaceDN w:val="0"/>
              <w:adjustRightInd w:val="0"/>
              <w:spacing w:after="0" w:line="240" w:lineRule="auto"/>
              <w:jc w:val="center"/>
              <w:rPr>
                <w:rFonts w:ascii="Arial" w:hAnsi="Arial" w:cs="Arial"/>
              </w:rPr>
            </w:pPr>
            <w:r w:rsidRPr="00E007CE">
              <w:rPr>
                <w:rFonts w:ascii="Arial" w:hAnsi="Arial" w:cs="Arial"/>
              </w:rPr>
              <w:t>Nome do representante legal do licitante</w:t>
            </w:r>
          </w:p>
        </w:tc>
      </w:tr>
      <w:tr w:rsidR="000C7901" w:rsidRPr="00E007CE" w:rsidTr="00330EA1">
        <w:tc>
          <w:tcPr>
            <w:tcW w:w="4950" w:type="dxa"/>
          </w:tcPr>
          <w:p w:rsidR="000C7901" w:rsidRPr="00E007CE" w:rsidRDefault="000C7901" w:rsidP="00330EA1">
            <w:pPr>
              <w:autoSpaceDE w:val="0"/>
              <w:autoSpaceDN w:val="0"/>
              <w:adjustRightInd w:val="0"/>
              <w:spacing w:after="0" w:line="240" w:lineRule="auto"/>
              <w:jc w:val="center"/>
              <w:rPr>
                <w:rFonts w:ascii="Arial" w:hAnsi="Arial" w:cs="Arial"/>
              </w:rPr>
            </w:pPr>
          </w:p>
        </w:tc>
        <w:tc>
          <w:tcPr>
            <w:tcW w:w="4950" w:type="dxa"/>
          </w:tcPr>
          <w:p w:rsidR="000C7901" w:rsidRPr="00E007CE" w:rsidRDefault="000C7901" w:rsidP="00330EA1">
            <w:pPr>
              <w:autoSpaceDE w:val="0"/>
              <w:autoSpaceDN w:val="0"/>
              <w:adjustRightInd w:val="0"/>
              <w:spacing w:after="0" w:line="240" w:lineRule="auto"/>
              <w:jc w:val="center"/>
              <w:rPr>
                <w:rFonts w:ascii="Arial" w:hAnsi="Arial" w:cs="Arial"/>
              </w:rPr>
            </w:pPr>
            <w:r w:rsidRPr="00E007CE">
              <w:rPr>
                <w:rFonts w:ascii="Arial" w:hAnsi="Arial" w:cs="Arial"/>
              </w:rPr>
              <w:t>Documento de identidade do representante legal do licitante</w:t>
            </w:r>
          </w:p>
        </w:tc>
      </w:tr>
    </w:tbl>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sz w:val="36"/>
          <w:szCs w:val="36"/>
        </w:rPr>
      </w:pP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rPr>
      </w:pP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b/>
          <w:szCs w:val="24"/>
          <w:lang w:eastAsia="pt-BR"/>
        </w:rPr>
      </w:pPr>
      <w:r w:rsidRPr="00E007CE">
        <w:rPr>
          <w:rFonts w:ascii="Arial" w:hAnsi="Arial" w:cs="Arial"/>
        </w:rPr>
        <w:br w:type="page"/>
      </w:r>
      <w:r w:rsidRPr="00E007CE">
        <w:rPr>
          <w:rFonts w:ascii="Arial" w:hAnsi="Arial" w:cs="Arial"/>
          <w:b/>
        </w:rPr>
        <w:lastRenderedPageBreak/>
        <w:t>PREGÃO Nº 89/</w:t>
      </w:r>
      <w:r w:rsidRPr="00E007CE">
        <w:rPr>
          <w:rFonts w:ascii="Arial" w:hAnsi="Arial" w:cs="Arial"/>
          <w:b/>
          <w:szCs w:val="24"/>
          <w:lang w:eastAsia="pt-BR"/>
        </w:rPr>
        <w:t>2017</w:t>
      </w:r>
    </w:p>
    <w:p w:rsidR="00A83E57" w:rsidRPr="00E007CE" w:rsidRDefault="00A83E57" w:rsidP="00A83E57">
      <w:pPr>
        <w:overflowPunct w:val="0"/>
        <w:autoSpaceDE w:val="0"/>
        <w:autoSpaceDN w:val="0"/>
        <w:adjustRightInd w:val="0"/>
        <w:spacing w:after="0" w:line="240" w:lineRule="auto"/>
        <w:textAlignment w:val="baseline"/>
        <w:rPr>
          <w:rFonts w:ascii="Arial" w:hAnsi="Arial" w:cs="Arial"/>
          <w:bCs/>
        </w:rPr>
      </w:pP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b/>
          <w:bCs/>
        </w:rPr>
      </w:pPr>
      <w:r w:rsidRPr="00E007CE">
        <w:rPr>
          <w:rFonts w:ascii="Arial" w:hAnsi="Arial" w:cs="Arial"/>
          <w:b/>
          <w:bCs/>
        </w:rPr>
        <w:t xml:space="preserve">PROCESSO Nº 1372/2017 </w:t>
      </w:r>
    </w:p>
    <w:p w:rsidR="00A83E57" w:rsidRPr="00E007CE" w:rsidRDefault="00A83E57" w:rsidP="00A83E57">
      <w:pPr>
        <w:overflowPunct w:val="0"/>
        <w:autoSpaceDE w:val="0"/>
        <w:autoSpaceDN w:val="0"/>
        <w:adjustRightInd w:val="0"/>
        <w:spacing w:after="0" w:line="240" w:lineRule="auto"/>
        <w:textAlignment w:val="baseline"/>
        <w:rPr>
          <w:rFonts w:ascii="Arial" w:hAnsi="Arial" w:cs="Arial"/>
          <w:bCs/>
        </w:rPr>
      </w:pPr>
    </w:p>
    <w:p w:rsidR="00A83E57" w:rsidRPr="00E007CE" w:rsidRDefault="00A83E57" w:rsidP="00A83E57">
      <w:pPr>
        <w:overflowPunct w:val="0"/>
        <w:autoSpaceDE w:val="0"/>
        <w:autoSpaceDN w:val="0"/>
        <w:adjustRightInd w:val="0"/>
        <w:spacing w:after="0" w:line="240" w:lineRule="auto"/>
        <w:jc w:val="center"/>
        <w:textAlignment w:val="baseline"/>
        <w:rPr>
          <w:rFonts w:ascii="Arial" w:hAnsi="Arial" w:cs="Arial"/>
          <w:b/>
          <w:bCs/>
        </w:rPr>
      </w:pPr>
      <w:r w:rsidRPr="00E007CE">
        <w:rPr>
          <w:rFonts w:ascii="Arial" w:hAnsi="Arial" w:cs="Arial"/>
          <w:b/>
          <w:bCs/>
        </w:rPr>
        <w:t>ANEXO VII</w:t>
      </w:r>
    </w:p>
    <w:p w:rsidR="00A83E57" w:rsidRPr="00E007CE" w:rsidRDefault="00A83E57" w:rsidP="00A83E57">
      <w:pPr>
        <w:overflowPunct w:val="0"/>
        <w:autoSpaceDE w:val="0"/>
        <w:autoSpaceDN w:val="0"/>
        <w:adjustRightInd w:val="0"/>
        <w:spacing w:after="0" w:line="240" w:lineRule="auto"/>
        <w:textAlignment w:val="baseline"/>
        <w:rPr>
          <w:rFonts w:ascii="Arial" w:hAnsi="Arial" w:cs="Arial"/>
          <w:bCs/>
        </w:rPr>
      </w:pPr>
    </w:p>
    <w:p w:rsidR="00A83E57" w:rsidRPr="00E007CE" w:rsidRDefault="00D21473" w:rsidP="00A83E57">
      <w:pPr>
        <w:overflowPunct w:val="0"/>
        <w:autoSpaceDE w:val="0"/>
        <w:autoSpaceDN w:val="0"/>
        <w:adjustRightInd w:val="0"/>
        <w:spacing w:after="0" w:line="240" w:lineRule="auto"/>
        <w:jc w:val="center"/>
        <w:textAlignment w:val="baseline"/>
        <w:rPr>
          <w:rFonts w:ascii="Arial" w:hAnsi="Arial" w:cs="Arial"/>
          <w:bCs/>
        </w:rPr>
      </w:pPr>
      <w:r w:rsidRPr="00E007CE">
        <w:rPr>
          <w:rFonts w:ascii="Arial" w:hAnsi="Arial" w:cs="Arial"/>
          <w:b/>
          <w:bCs/>
        </w:rPr>
        <w:t>DESCRITIVO TÉCNICO</w:t>
      </w:r>
    </w:p>
    <w:p w:rsidR="00A83E57" w:rsidRPr="00E007CE" w:rsidRDefault="00A83E57" w:rsidP="00A83E57">
      <w:pPr>
        <w:overflowPunct w:val="0"/>
        <w:autoSpaceDE w:val="0"/>
        <w:autoSpaceDN w:val="0"/>
        <w:adjustRightInd w:val="0"/>
        <w:spacing w:after="0" w:line="240" w:lineRule="auto"/>
        <w:jc w:val="both"/>
        <w:textAlignment w:val="baseline"/>
        <w:rPr>
          <w:rFonts w:ascii="Arial" w:hAnsi="Arial" w:cs="Arial"/>
          <w:color w:val="000000"/>
        </w:rPr>
      </w:pPr>
    </w:p>
    <w:p w:rsidR="00A83E57" w:rsidRPr="00E007CE" w:rsidRDefault="00A83E57" w:rsidP="00A83E57"/>
    <w:p w:rsidR="00E267DE" w:rsidRPr="00E007CE" w:rsidRDefault="00E267DE"/>
    <w:p w:rsidR="00D21473" w:rsidRPr="00E007CE" w:rsidRDefault="00D21473"/>
    <w:p w:rsidR="00D21473" w:rsidRPr="00E007CE" w:rsidRDefault="00D21473"/>
    <w:p w:rsidR="00D21473" w:rsidRPr="00E007CE" w:rsidRDefault="00D21473"/>
    <w:p w:rsidR="00D21473" w:rsidRPr="00E007CE" w:rsidRDefault="00D21473"/>
    <w:p w:rsidR="00D21473" w:rsidRPr="00E007CE" w:rsidRDefault="00D21473"/>
    <w:p w:rsidR="00D21473" w:rsidRPr="00E007CE" w:rsidRDefault="00D21473"/>
    <w:p w:rsidR="00D21473" w:rsidRPr="00E007CE" w:rsidRDefault="00D21473"/>
    <w:p w:rsidR="00D21473" w:rsidRPr="00E007CE" w:rsidRDefault="00D21473"/>
    <w:p w:rsidR="00D21473" w:rsidRPr="00E007CE" w:rsidRDefault="00D21473"/>
    <w:p w:rsidR="00D21473" w:rsidRPr="00E007CE" w:rsidRDefault="00D21473"/>
    <w:p w:rsidR="00D21473" w:rsidRPr="00E007CE" w:rsidRDefault="00D21473"/>
    <w:p w:rsidR="00D21473" w:rsidRPr="00E007CE" w:rsidRDefault="00D21473"/>
    <w:p w:rsidR="00D21473" w:rsidRPr="00E007CE" w:rsidRDefault="00D21473"/>
    <w:p w:rsidR="00D21473" w:rsidRPr="00E007CE" w:rsidRDefault="00D21473"/>
    <w:p w:rsidR="00D21473" w:rsidRPr="00E007CE" w:rsidRDefault="00D21473"/>
    <w:p w:rsidR="00D21473" w:rsidRPr="00E007CE" w:rsidRDefault="00D21473"/>
    <w:p w:rsidR="00D21473" w:rsidRPr="00E007CE" w:rsidRDefault="00D21473"/>
    <w:p w:rsidR="00D21473" w:rsidRPr="00E007CE" w:rsidRDefault="00D21473"/>
    <w:p w:rsidR="00D21473" w:rsidRPr="00E007CE" w:rsidRDefault="00D21473"/>
    <w:p w:rsidR="00D21473" w:rsidRPr="00E007CE" w:rsidRDefault="00D21473"/>
    <w:p w:rsidR="00D21473" w:rsidRPr="00E007CE" w:rsidRDefault="00D21473"/>
    <w:p w:rsidR="00D21473" w:rsidRPr="00E007CE" w:rsidRDefault="00D21473"/>
    <w:p w:rsidR="00D21473" w:rsidRPr="00E007CE" w:rsidRDefault="00D21473"/>
    <w:p w:rsidR="00D21473" w:rsidRPr="00E007CE" w:rsidRDefault="00D21473"/>
    <w:p w:rsidR="00D21473" w:rsidRPr="00E007CE" w:rsidRDefault="00D21473" w:rsidP="00D21473">
      <w:pPr>
        <w:overflowPunct w:val="0"/>
        <w:autoSpaceDE w:val="0"/>
        <w:autoSpaceDN w:val="0"/>
        <w:adjustRightInd w:val="0"/>
        <w:spacing w:after="0" w:line="240" w:lineRule="auto"/>
        <w:jc w:val="center"/>
        <w:textAlignment w:val="baseline"/>
        <w:rPr>
          <w:rFonts w:ascii="Arial" w:hAnsi="Arial" w:cs="Arial"/>
          <w:b/>
          <w:szCs w:val="24"/>
          <w:lang w:eastAsia="pt-BR"/>
        </w:rPr>
      </w:pPr>
      <w:r w:rsidRPr="00E007CE">
        <w:rPr>
          <w:rFonts w:ascii="Arial" w:hAnsi="Arial" w:cs="Arial"/>
          <w:b/>
        </w:rPr>
        <w:lastRenderedPageBreak/>
        <w:t>PREGÃO Nº 89/</w:t>
      </w:r>
      <w:r w:rsidRPr="00E007CE">
        <w:rPr>
          <w:rFonts w:ascii="Arial" w:hAnsi="Arial" w:cs="Arial"/>
          <w:b/>
          <w:szCs w:val="24"/>
          <w:lang w:eastAsia="pt-BR"/>
        </w:rPr>
        <w:t>2017</w:t>
      </w:r>
    </w:p>
    <w:p w:rsidR="00D21473" w:rsidRPr="00E007CE" w:rsidRDefault="00D21473" w:rsidP="00D21473">
      <w:pPr>
        <w:overflowPunct w:val="0"/>
        <w:autoSpaceDE w:val="0"/>
        <w:autoSpaceDN w:val="0"/>
        <w:adjustRightInd w:val="0"/>
        <w:spacing w:after="0" w:line="240" w:lineRule="auto"/>
        <w:textAlignment w:val="baseline"/>
        <w:rPr>
          <w:rFonts w:ascii="Arial" w:hAnsi="Arial" w:cs="Arial"/>
          <w:bCs/>
        </w:rPr>
      </w:pPr>
    </w:p>
    <w:p w:rsidR="00D21473" w:rsidRPr="00E007CE" w:rsidRDefault="00D21473" w:rsidP="00D21473">
      <w:pPr>
        <w:overflowPunct w:val="0"/>
        <w:autoSpaceDE w:val="0"/>
        <w:autoSpaceDN w:val="0"/>
        <w:adjustRightInd w:val="0"/>
        <w:spacing w:after="0" w:line="240" w:lineRule="auto"/>
        <w:jc w:val="center"/>
        <w:textAlignment w:val="baseline"/>
        <w:rPr>
          <w:rFonts w:ascii="Arial" w:hAnsi="Arial" w:cs="Arial"/>
          <w:b/>
          <w:bCs/>
        </w:rPr>
      </w:pPr>
      <w:r w:rsidRPr="00E007CE">
        <w:rPr>
          <w:rFonts w:ascii="Arial" w:hAnsi="Arial" w:cs="Arial"/>
          <w:b/>
          <w:bCs/>
        </w:rPr>
        <w:t xml:space="preserve">PROCESSO Nº 1372/2017 </w:t>
      </w:r>
    </w:p>
    <w:p w:rsidR="00D21473" w:rsidRPr="00E007CE" w:rsidRDefault="00D21473" w:rsidP="00D21473">
      <w:pPr>
        <w:overflowPunct w:val="0"/>
        <w:autoSpaceDE w:val="0"/>
        <w:autoSpaceDN w:val="0"/>
        <w:adjustRightInd w:val="0"/>
        <w:spacing w:after="0" w:line="240" w:lineRule="auto"/>
        <w:textAlignment w:val="baseline"/>
        <w:rPr>
          <w:rFonts w:ascii="Arial" w:hAnsi="Arial" w:cs="Arial"/>
          <w:bCs/>
        </w:rPr>
      </w:pPr>
    </w:p>
    <w:p w:rsidR="00D21473" w:rsidRPr="00E007CE" w:rsidRDefault="00D21473" w:rsidP="00D21473">
      <w:pPr>
        <w:overflowPunct w:val="0"/>
        <w:autoSpaceDE w:val="0"/>
        <w:autoSpaceDN w:val="0"/>
        <w:adjustRightInd w:val="0"/>
        <w:spacing w:after="0" w:line="240" w:lineRule="auto"/>
        <w:jc w:val="center"/>
        <w:textAlignment w:val="baseline"/>
        <w:rPr>
          <w:rFonts w:ascii="Arial" w:hAnsi="Arial" w:cs="Arial"/>
          <w:b/>
          <w:bCs/>
        </w:rPr>
      </w:pPr>
      <w:r w:rsidRPr="00E007CE">
        <w:rPr>
          <w:rFonts w:ascii="Arial" w:hAnsi="Arial" w:cs="Arial"/>
          <w:b/>
          <w:bCs/>
        </w:rPr>
        <w:t>ANEXO VIII</w:t>
      </w:r>
    </w:p>
    <w:p w:rsidR="00D21473" w:rsidRPr="00E007CE" w:rsidRDefault="00D21473" w:rsidP="00D21473">
      <w:pPr>
        <w:overflowPunct w:val="0"/>
        <w:autoSpaceDE w:val="0"/>
        <w:autoSpaceDN w:val="0"/>
        <w:adjustRightInd w:val="0"/>
        <w:spacing w:after="0" w:line="240" w:lineRule="auto"/>
        <w:textAlignment w:val="baseline"/>
        <w:rPr>
          <w:rFonts w:ascii="Arial" w:hAnsi="Arial" w:cs="Arial"/>
          <w:bCs/>
        </w:rPr>
      </w:pPr>
    </w:p>
    <w:p w:rsidR="00D21473" w:rsidRPr="00E007CE" w:rsidRDefault="00D21473" w:rsidP="00D21473">
      <w:pPr>
        <w:jc w:val="center"/>
        <w:rPr>
          <w:rFonts w:ascii="Arial" w:hAnsi="Arial" w:cs="Arial"/>
          <w:b/>
          <w:bCs/>
        </w:rPr>
      </w:pPr>
      <w:r w:rsidRPr="00E007CE">
        <w:rPr>
          <w:rFonts w:ascii="Arial" w:hAnsi="Arial" w:cs="Arial"/>
          <w:b/>
          <w:bCs/>
        </w:rPr>
        <w:t>PLANILHA DE ORÇAMENTO ESTIMADO</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709"/>
        <w:gridCol w:w="709"/>
        <w:gridCol w:w="709"/>
        <w:gridCol w:w="3543"/>
        <w:gridCol w:w="991"/>
        <w:gridCol w:w="1277"/>
      </w:tblGrid>
      <w:tr w:rsidR="00D21473" w:rsidRPr="00E007CE" w:rsidTr="00D21473">
        <w:trPr>
          <w:cantSplit/>
        </w:trPr>
        <w:tc>
          <w:tcPr>
            <w:tcW w:w="567" w:type="dxa"/>
            <w:vAlign w:val="center"/>
          </w:tcPr>
          <w:p w:rsidR="00D21473" w:rsidRPr="00E007CE" w:rsidRDefault="00D21473" w:rsidP="00330EA1">
            <w:pPr>
              <w:overflowPunct w:val="0"/>
              <w:autoSpaceDE w:val="0"/>
              <w:autoSpaceDN w:val="0"/>
              <w:adjustRightInd w:val="0"/>
              <w:spacing w:after="0" w:line="240" w:lineRule="auto"/>
              <w:jc w:val="center"/>
              <w:textAlignment w:val="baseline"/>
              <w:rPr>
                <w:rFonts w:ascii="Arial" w:hAnsi="Arial" w:cs="Arial"/>
                <w:b/>
                <w:bCs/>
              </w:rPr>
            </w:pPr>
            <w:r w:rsidRPr="00E007CE">
              <w:rPr>
                <w:rFonts w:ascii="Arial" w:hAnsi="Arial" w:cs="Arial"/>
                <w:b/>
                <w:bCs/>
              </w:rPr>
              <w:t>Lote</w:t>
            </w:r>
          </w:p>
        </w:tc>
        <w:tc>
          <w:tcPr>
            <w:tcW w:w="709" w:type="dxa"/>
            <w:vAlign w:val="center"/>
          </w:tcPr>
          <w:p w:rsidR="00D21473" w:rsidRPr="00E007CE" w:rsidRDefault="00D21473" w:rsidP="00330EA1">
            <w:pPr>
              <w:overflowPunct w:val="0"/>
              <w:autoSpaceDE w:val="0"/>
              <w:autoSpaceDN w:val="0"/>
              <w:adjustRightInd w:val="0"/>
              <w:spacing w:after="0" w:line="240" w:lineRule="auto"/>
              <w:jc w:val="center"/>
              <w:textAlignment w:val="baseline"/>
              <w:rPr>
                <w:rFonts w:ascii="Arial" w:hAnsi="Arial" w:cs="Arial"/>
                <w:b/>
                <w:bCs/>
              </w:rPr>
            </w:pPr>
            <w:r w:rsidRPr="00E007CE">
              <w:rPr>
                <w:rFonts w:ascii="Arial" w:hAnsi="Arial" w:cs="Arial"/>
                <w:b/>
                <w:bCs/>
              </w:rPr>
              <w:t>Item</w:t>
            </w:r>
          </w:p>
        </w:tc>
        <w:tc>
          <w:tcPr>
            <w:tcW w:w="709" w:type="dxa"/>
            <w:vAlign w:val="center"/>
          </w:tcPr>
          <w:p w:rsidR="00D21473" w:rsidRPr="00E007CE" w:rsidRDefault="00D21473" w:rsidP="00330EA1">
            <w:pPr>
              <w:overflowPunct w:val="0"/>
              <w:autoSpaceDE w:val="0"/>
              <w:autoSpaceDN w:val="0"/>
              <w:adjustRightInd w:val="0"/>
              <w:spacing w:after="0" w:line="240" w:lineRule="auto"/>
              <w:jc w:val="center"/>
              <w:textAlignment w:val="baseline"/>
              <w:rPr>
                <w:rFonts w:ascii="Arial" w:hAnsi="Arial" w:cs="Arial"/>
                <w:b/>
                <w:bCs/>
              </w:rPr>
            </w:pPr>
            <w:r w:rsidRPr="00E007CE">
              <w:rPr>
                <w:rFonts w:ascii="Arial" w:hAnsi="Arial" w:cs="Arial"/>
                <w:b/>
                <w:bCs/>
              </w:rPr>
              <w:t>Cód.</w:t>
            </w:r>
          </w:p>
        </w:tc>
        <w:tc>
          <w:tcPr>
            <w:tcW w:w="709" w:type="dxa"/>
            <w:vAlign w:val="center"/>
          </w:tcPr>
          <w:p w:rsidR="00D21473" w:rsidRPr="00E007CE" w:rsidRDefault="00D21473" w:rsidP="00330EA1">
            <w:pPr>
              <w:overflowPunct w:val="0"/>
              <w:autoSpaceDE w:val="0"/>
              <w:autoSpaceDN w:val="0"/>
              <w:adjustRightInd w:val="0"/>
              <w:spacing w:after="0" w:line="240" w:lineRule="auto"/>
              <w:jc w:val="center"/>
              <w:textAlignment w:val="baseline"/>
              <w:rPr>
                <w:rFonts w:ascii="Arial" w:hAnsi="Arial" w:cs="Arial"/>
                <w:b/>
                <w:bCs/>
              </w:rPr>
            </w:pPr>
            <w:r w:rsidRPr="00E007CE">
              <w:rPr>
                <w:rFonts w:ascii="Arial" w:hAnsi="Arial" w:cs="Arial"/>
                <w:b/>
                <w:bCs/>
              </w:rPr>
              <w:t>Qtd.</w:t>
            </w:r>
          </w:p>
        </w:tc>
        <w:tc>
          <w:tcPr>
            <w:tcW w:w="709" w:type="dxa"/>
            <w:vAlign w:val="center"/>
          </w:tcPr>
          <w:p w:rsidR="00D21473" w:rsidRPr="00E007CE" w:rsidRDefault="00D21473" w:rsidP="00330EA1">
            <w:pPr>
              <w:overflowPunct w:val="0"/>
              <w:autoSpaceDE w:val="0"/>
              <w:autoSpaceDN w:val="0"/>
              <w:adjustRightInd w:val="0"/>
              <w:spacing w:after="0" w:line="240" w:lineRule="auto"/>
              <w:jc w:val="center"/>
              <w:textAlignment w:val="baseline"/>
              <w:rPr>
                <w:rFonts w:ascii="Arial" w:hAnsi="Arial" w:cs="Arial"/>
                <w:b/>
                <w:bCs/>
              </w:rPr>
            </w:pPr>
            <w:proofErr w:type="spellStart"/>
            <w:r w:rsidRPr="00E007CE">
              <w:rPr>
                <w:rFonts w:ascii="Arial" w:hAnsi="Arial" w:cs="Arial"/>
                <w:b/>
                <w:bCs/>
              </w:rPr>
              <w:t>Und</w:t>
            </w:r>
            <w:proofErr w:type="spellEnd"/>
            <w:r w:rsidRPr="00E007CE">
              <w:rPr>
                <w:rFonts w:ascii="Arial" w:hAnsi="Arial" w:cs="Arial"/>
                <w:b/>
                <w:bCs/>
              </w:rPr>
              <w:t>.</w:t>
            </w:r>
          </w:p>
        </w:tc>
        <w:tc>
          <w:tcPr>
            <w:tcW w:w="3543" w:type="dxa"/>
            <w:vAlign w:val="center"/>
          </w:tcPr>
          <w:p w:rsidR="00D21473" w:rsidRPr="00E007CE" w:rsidRDefault="00D21473" w:rsidP="00330EA1">
            <w:pPr>
              <w:overflowPunct w:val="0"/>
              <w:autoSpaceDE w:val="0"/>
              <w:autoSpaceDN w:val="0"/>
              <w:adjustRightInd w:val="0"/>
              <w:spacing w:after="0" w:line="240" w:lineRule="auto"/>
              <w:jc w:val="center"/>
              <w:textAlignment w:val="baseline"/>
              <w:rPr>
                <w:rFonts w:ascii="Arial" w:hAnsi="Arial" w:cs="Arial"/>
                <w:b/>
                <w:bCs/>
              </w:rPr>
            </w:pPr>
            <w:r w:rsidRPr="00E007CE">
              <w:rPr>
                <w:rFonts w:ascii="Arial" w:hAnsi="Arial" w:cs="Arial"/>
                <w:b/>
                <w:bCs/>
              </w:rPr>
              <w:t>Descrição</w:t>
            </w:r>
          </w:p>
        </w:tc>
        <w:tc>
          <w:tcPr>
            <w:tcW w:w="991" w:type="dxa"/>
            <w:vAlign w:val="center"/>
          </w:tcPr>
          <w:p w:rsidR="00D21473" w:rsidRPr="00E007CE" w:rsidRDefault="00CA3702" w:rsidP="00330EA1">
            <w:pPr>
              <w:overflowPunct w:val="0"/>
              <w:autoSpaceDE w:val="0"/>
              <w:autoSpaceDN w:val="0"/>
              <w:adjustRightInd w:val="0"/>
              <w:spacing w:after="0" w:line="240" w:lineRule="auto"/>
              <w:jc w:val="center"/>
              <w:textAlignment w:val="baseline"/>
              <w:rPr>
                <w:rFonts w:ascii="Arial" w:hAnsi="Arial" w:cs="Arial"/>
                <w:b/>
                <w:bCs/>
              </w:rPr>
            </w:pPr>
            <w:r w:rsidRPr="00E007CE">
              <w:rPr>
                <w:rFonts w:ascii="Arial" w:hAnsi="Arial" w:cs="Arial"/>
                <w:b/>
                <w:bCs/>
              </w:rPr>
              <w:t>Preço</w:t>
            </w:r>
            <w:r w:rsidR="00D21473" w:rsidRPr="00E007CE">
              <w:rPr>
                <w:rFonts w:ascii="Arial" w:hAnsi="Arial" w:cs="Arial"/>
                <w:b/>
                <w:bCs/>
              </w:rPr>
              <w:t xml:space="preserve"> unitário</w:t>
            </w:r>
          </w:p>
          <w:p w:rsidR="00D21473" w:rsidRPr="00E007CE" w:rsidRDefault="00D21473" w:rsidP="00330EA1">
            <w:pPr>
              <w:overflowPunct w:val="0"/>
              <w:autoSpaceDE w:val="0"/>
              <w:autoSpaceDN w:val="0"/>
              <w:adjustRightInd w:val="0"/>
              <w:spacing w:after="0" w:line="240" w:lineRule="auto"/>
              <w:jc w:val="center"/>
              <w:textAlignment w:val="baseline"/>
              <w:rPr>
                <w:rFonts w:ascii="Arial" w:hAnsi="Arial" w:cs="Arial"/>
                <w:b/>
                <w:bCs/>
              </w:rPr>
            </w:pPr>
            <w:r w:rsidRPr="00E007CE">
              <w:rPr>
                <w:rFonts w:ascii="Arial" w:hAnsi="Arial" w:cs="Arial"/>
                <w:b/>
                <w:bCs/>
              </w:rPr>
              <w:t>mensal (R$)</w:t>
            </w:r>
          </w:p>
        </w:tc>
        <w:tc>
          <w:tcPr>
            <w:tcW w:w="1277" w:type="dxa"/>
            <w:vAlign w:val="center"/>
          </w:tcPr>
          <w:p w:rsidR="00D21473" w:rsidRPr="00E007CE" w:rsidRDefault="00D21473" w:rsidP="00330EA1">
            <w:pPr>
              <w:overflowPunct w:val="0"/>
              <w:autoSpaceDE w:val="0"/>
              <w:autoSpaceDN w:val="0"/>
              <w:adjustRightInd w:val="0"/>
              <w:spacing w:after="0" w:line="240" w:lineRule="auto"/>
              <w:jc w:val="center"/>
              <w:textAlignment w:val="baseline"/>
              <w:rPr>
                <w:rFonts w:ascii="Arial" w:hAnsi="Arial" w:cs="Arial"/>
                <w:b/>
                <w:bCs/>
              </w:rPr>
            </w:pPr>
            <w:r w:rsidRPr="00E007CE">
              <w:rPr>
                <w:rFonts w:ascii="Arial" w:hAnsi="Arial" w:cs="Arial"/>
                <w:b/>
                <w:bCs/>
              </w:rPr>
              <w:t>Preço total de 12 (doze) meses (R$)</w:t>
            </w:r>
          </w:p>
        </w:tc>
      </w:tr>
      <w:tr w:rsidR="00D21473" w:rsidRPr="00E007CE" w:rsidTr="00D21473">
        <w:trPr>
          <w:cantSplit/>
        </w:trPr>
        <w:tc>
          <w:tcPr>
            <w:tcW w:w="567" w:type="dxa"/>
            <w:vAlign w:val="center"/>
          </w:tcPr>
          <w:p w:rsidR="00D21473" w:rsidRPr="00E007CE" w:rsidRDefault="00D21473" w:rsidP="00330EA1">
            <w:pPr>
              <w:overflowPunct w:val="0"/>
              <w:autoSpaceDE w:val="0"/>
              <w:autoSpaceDN w:val="0"/>
              <w:adjustRightInd w:val="0"/>
              <w:spacing w:after="0" w:line="240" w:lineRule="auto"/>
              <w:jc w:val="center"/>
              <w:textAlignment w:val="baseline"/>
              <w:rPr>
                <w:rFonts w:ascii="Arial" w:hAnsi="Arial" w:cs="Arial"/>
                <w:bCs/>
              </w:rPr>
            </w:pPr>
            <w:proofErr w:type="gramStart"/>
            <w:r w:rsidRPr="00E007CE">
              <w:rPr>
                <w:rFonts w:ascii="Arial" w:hAnsi="Arial" w:cs="Arial"/>
                <w:bCs/>
              </w:rPr>
              <w:t>1</w:t>
            </w:r>
            <w:proofErr w:type="gramEnd"/>
          </w:p>
        </w:tc>
        <w:tc>
          <w:tcPr>
            <w:tcW w:w="709" w:type="dxa"/>
            <w:vAlign w:val="center"/>
          </w:tcPr>
          <w:p w:rsidR="00D21473" w:rsidRPr="00E007CE" w:rsidRDefault="00D21473" w:rsidP="00330EA1">
            <w:pPr>
              <w:overflowPunct w:val="0"/>
              <w:autoSpaceDE w:val="0"/>
              <w:autoSpaceDN w:val="0"/>
              <w:adjustRightInd w:val="0"/>
              <w:spacing w:after="0" w:line="240" w:lineRule="auto"/>
              <w:jc w:val="center"/>
              <w:textAlignment w:val="baseline"/>
              <w:rPr>
                <w:rFonts w:ascii="Arial" w:hAnsi="Arial" w:cs="Arial"/>
                <w:bCs/>
              </w:rPr>
            </w:pPr>
            <w:proofErr w:type="gramStart"/>
            <w:r w:rsidRPr="00E007CE">
              <w:rPr>
                <w:rFonts w:ascii="Arial" w:hAnsi="Arial" w:cs="Arial"/>
                <w:bCs/>
              </w:rPr>
              <w:t>1</w:t>
            </w:r>
            <w:proofErr w:type="gramEnd"/>
          </w:p>
        </w:tc>
        <w:tc>
          <w:tcPr>
            <w:tcW w:w="709" w:type="dxa"/>
            <w:vAlign w:val="center"/>
          </w:tcPr>
          <w:p w:rsidR="00D21473" w:rsidRPr="00E007CE" w:rsidRDefault="00D21473" w:rsidP="00330EA1">
            <w:pPr>
              <w:overflowPunct w:val="0"/>
              <w:autoSpaceDE w:val="0"/>
              <w:autoSpaceDN w:val="0"/>
              <w:adjustRightInd w:val="0"/>
              <w:spacing w:after="0" w:line="240" w:lineRule="auto"/>
              <w:jc w:val="center"/>
              <w:textAlignment w:val="baseline"/>
              <w:rPr>
                <w:rFonts w:ascii="Arial" w:hAnsi="Arial" w:cs="Arial"/>
                <w:bCs/>
              </w:rPr>
            </w:pPr>
            <w:r w:rsidRPr="00E007CE">
              <w:rPr>
                <w:rFonts w:ascii="Arial" w:hAnsi="Arial" w:cs="Arial"/>
                <w:bCs/>
              </w:rPr>
              <w:t>38105</w:t>
            </w:r>
          </w:p>
        </w:tc>
        <w:tc>
          <w:tcPr>
            <w:tcW w:w="709" w:type="dxa"/>
            <w:vAlign w:val="center"/>
          </w:tcPr>
          <w:p w:rsidR="00D21473" w:rsidRPr="00E007CE" w:rsidRDefault="00D21473" w:rsidP="00330EA1">
            <w:pPr>
              <w:overflowPunct w:val="0"/>
              <w:autoSpaceDE w:val="0"/>
              <w:autoSpaceDN w:val="0"/>
              <w:adjustRightInd w:val="0"/>
              <w:spacing w:after="0" w:line="240" w:lineRule="auto"/>
              <w:jc w:val="center"/>
              <w:textAlignment w:val="baseline"/>
              <w:rPr>
                <w:rFonts w:ascii="Arial" w:hAnsi="Arial" w:cs="Arial"/>
                <w:bCs/>
              </w:rPr>
            </w:pPr>
            <w:r w:rsidRPr="00E007CE">
              <w:rPr>
                <w:rFonts w:ascii="Arial" w:hAnsi="Arial" w:cs="Arial"/>
                <w:bCs/>
              </w:rPr>
              <w:t>10,00</w:t>
            </w:r>
          </w:p>
        </w:tc>
        <w:tc>
          <w:tcPr>
            <w:tcW w:w="709" w:type="dxa"/>
            <w:vAlign w:val="center"/>
          </w:tcPr>
          <w:p w:rsidR="00D21473" w:rsidRPr="00E007CE" w:rsidRDefault="00D21473" w:rsidP="00330EA1">
            <w:pPr>
              <w:overflowPunct w:val="0"/>
              <w:autoSpaceDE w:val="0"/>
              <w:autoSpaceDN w:val="0"/>
              <w:adjustRightInd w:val="0"/>
              <w:spacing w:after="0" w:line="240" w:lineRule="auto"/>
              <w:jc w:val="center"/>
              <w:textAlignment w:val="baseline"/>
              <w:rPr>
                <w:rFonts w:ascii="Arial" w:hAnsi="Arial" w:cs="Arial"/>
                <w:bCs/>
              </w:rPr>
            </w:pPr>
            <w:r w:rsidRPr="00E007CE">
              <w:rPr>
                <w:rFonts w:ascii="Arial" w:hAnsi="Arial" w:cs="Arial"/>
                <w:bCs/>
              </w:rPr>
              <w:t>UN</w:t>
            </w:r>
          </w:p>
        </w:tc>
        <w:tc>
          <w:tcPr>
            <w:tcW w:w="3543" w:type="dxa"/>
            <w:vAlign w:val="center"/>
          </w:tcPr>
          <w:p w:rsidR="00D21473" w:rsidRPr="00E007CE" w:rsidRDefault="00D21473" w:rsidP="00330EA1">
            <w:pPr>
              <w:overflowPunct w:val="0"/>
              <w:autoSpaceDE w:val="0"/>
              <w:autoSpaceDN w:val="0"/>
              <w:adjustRightInd w:val="0"/>
              <w:spacing w:after="0" w:line="240" w:lineRule="auto"/>
              <w:jc w:val="both"/>
              <w:textAlignment w:val="baseline"/>
              <w:rPr>
                <w:rFonts w:ascii="Arial" w:hAnsi="Arial" w:cs="Arial"/>
                <w:bCs/>
              </w:rPr>
            </w:pPr>
            <w:r w:rsidRPr="00E007CE">
              <w:rPr>
                <w:rFonts w:ascii="Arial" w:hAnsi="Arial" w:cs="Arial"/>
                <w:bCs/>
              </w:rPr>
              <w:t>Locação de Impressora Multifuncional Laser Monocromática com franquia mínima mensal de 4.000 (quatro mil) cópias cada impressora, conforme descritivo técnico (Anexo VIII do edital).</w:t>
            </w:r>
          </w:p>
        </w:tc>
        <w:tc>
          <w:tcPr>
            <w:tcW w:w="991" w:type="dxa"/>
            <w:vAlign w:val="center"/>
          </w:tcPr>
          <w:p w:rsidR="00D21473" w:rsidRPr="00E007CE" w:rsidRDefault="00D21473" w:rsidP="00D21473">
            <w:pPr>
              <w:overflowPunct w:val="0"/>
              <w:autoSpaceDE w:val="0"/>
              <w:autoSpaceDN w:val="0"/>
              <w:adjustRightInd w:val="0"/>
              <w:spacing w:after="0" w:line="240" w:lineRule="auto"/>
              <w:jc w:val="center"/>
              <w:textAlignment w:val="baseline"/>
              <w:rPr>
                <w:rFonts w:ascii="Arial" w:hAnsi="Arial" w:cs="Arial"/>
                <w:bCs/>
              </w:rPr>
            </w:pPr>
            <w:r w:rsidRPr="00E007CE">
              <w:rPr>
                <w:rFonts w:ascii="Arial" w:hAnsi="Arial" w:cs="Arial"/>
                <w:bCs/>
              </w:rPr>
              <w:t>6.266,60</w:t>
            </w:r>
          </w:p>
        </w:tc>
        <w:tc>
          <w:tcPr>
            <w:tcW w:w="1277" w:type="dxa"/>
            <w:vAlign w:val="center"/>
          </w:tcPr>
          <w:p w:rsidR="00D21473" w:rsidRPr="00E007CE" w:rsidRDefault="00D21473" w:rsidP="00D21473">
            <w:pPr>
              <w:overflowPunct w:val="0"/>
              <w:autoSpaceDE w:val="0"/>
              <w:autoSpaceDN w:val="0"/>
              <w:adjustRightInd w:val="0"/>
              <w:spacing w:after="0" w:line="240" w:lineRule="auto"/>
              <w:jc w:val="center"/>
              <w:textAlignment w:val="baseline"/>
              <w:rPr>
                <w:rFonts w:ascii="Arial" w:hAnsi="Arial" w:cs="Arial"/>
                <w:bCs/>
              </w:rPr>
            </w:pPr>
            <w:r w:rsidRPr="00E007CE">
              <w:rPr>
                <w:rFonts w:ascii="Arial" w:hAnsi="Arial" w:cs="Arial"/>
                <w:bCs/>
              </w:rPr>
              <w:t>62.666,00</w:t>
            </w:r>
          </w:p>
        </w:tc>
      </w:tr>
      <w:tr w:rsidR="00D21473" w:rsidRPr="00F450A4" w:rsidTr="00D21473">
        <w:trPr>
          <w:cantSplit/>
        </w:trPr>
        <w:tc>
          <w:tcPr>
            <w:tcW w:w="567" w:type="dxa"/>
            <w:vAlign w:val="center"/>
          </w:tcPr>
          <w:p w:rsidR="00D21473" w:rsidRPr="00E007CE" w:rsidRDefault="00D21473" w:rsidP="00330EA1">
            <w:pPr>
              <w:overflowPunct w:val="0"/>
              <w:autoSpaceDE w:val="0"/>
              <w:autoSpaceDN w:val="0"/>
              <w:adjustRightInd w:val="0"/>
              <w:spacing w:after="0" w:line="240" w:lineRule="auto"/>
              <w:jc w:val="center"/>
              <w:textAlignment w:val="baseline"/>
              <w:rPr>
                <w:rFonts w:ascii="Arial" w:hAnsi="Arial" w:cs="Arial"/>
                <w:bCs/>
              </w:rPr>
            </w:pPr>
            <w:proofErr w:type="gramStart"/>
            <w:r w:rsidRPr="00E007CE">
              <w:rPr>
                <w:rFonts w:ascii="Arial" w:hAnsi="Arial" w:cs="Arial"/>
                <w:bCs/>
              </w:rPr>
              <w:t>1</w:t>
            </w:r>
            <w:proofErr w:type="gramEnd"/>
          </w:p>
        </w:tc>
        <w:tc>
          <w:tcPr>
            <w:tcW w:w="709" w:type="dxa"/>
            <w:vAlign w:val="center"/>
          </w:tcPr>
          <w:p w:rsidR="00D21473" w:rsidRPr="00E007CE" w:rsidRDefault="00D21473" w:rsidP="00330EA1">
            <w:pPr>
              <w:overflowPunct w:val="0"/>
              <w:autoSpaceDE w:val="0"/>
              <w:autoSpaceDN w:val="0"/>
              <w:adjustRightInd w:val="0"/>
              <w:spacing w:after="0" w:line="240" w:lineRule="auto"/>
              <w:jc w:val="center"/>
              <w:textAlignment w:val="baseline"/>
              <w:rPr>
                <w:rFonts w:ascii="Arial" w:hAnsi="Arial" w:cs="Arial"/>
                <w:bCs/>
              </w:rPr>
            </w:pPr>
            <w:proofErr w:type="gramStart"/>
            <w:r w:rsidRPr="00E007CE">
              <w:rPr>
                <w:rFonts w:ascii="Arial" w:hAnsi="Arial" w:cs="Arial"/>
                <w:bCs/>
              </w:rPr>
              <w:t>2</w:t>
            </w:r>
            <w:proofErr w:type="gramEnd"/>
          </w:p>
        </w:tc>
        <w:tc>
          <w:tcPr>
            <w:tcW w:w="709" w:type="dxa"/>
            <w:vAlign w:val="center"/>
          </w:tcPr>
          <w:p w:rsidR="00D21473" w:rsidRPr="00E007CE" w:rsidRDefault="00D21473" w:rsidP="00330EA1">
            <w:pPr>
              <w:overflowPunct w:val="0"/>
              <w:autoSpaceDE w:val="0"/>
              <w:autoSpaceDN w:val="0"/>
              <w:adjustRightInd w:val="0"/>
              <w:spacing w:after="0" w:line="240" w:lineRule="auto"/>
              <w:jc w:val="center"/>
              <w:textAlignment w:val="baseline"/>
              <w:rPr>
                <w:rFonts w:ascii="Arial" w:hAnsi="Arial" w:cs="Arial"/>
                <w:bCs/>
              </w:rPr>
            </w:pPr>
            <w:r w:rsidRPr="00E007CE">
              <w:rPr>
                <w:rFonts w:ascii="Arial" w:hAnsi="Arial" w:cs="Arial"/>
                <w:bCs/>
              </w:rPr>
              <w:t>38106</w:t>
            </w:r>
          </w:p>
        </w:tc>
        <w:tc>
          <w:tcPr>
            <w:tcW w:w="709" w:type="dxa"/>
            <w:vAlign w:val="center"/>
          </w:tcPr>
          <w:p w:rsidR="00D21473" w:rsidRPr="00E007CE" w:rsidRDefault="00D21473" w:rsidP="00330EA1">
            <w:pPr>
              <w:overflowPunct w:val="0"/>
              <w:autoSpaceDE w:val="0"/>
              <w:autoSpaceDN w:val="0"/>
              <w:adjustRightInd w:val="0"/>
              <w:spacing w:after="0" w:line="240" w:lineRule="auto"/>
              <w:jc w:val="center"/>
              <w:textAlignment w:val="baseline"/>
              <w:rPr>
                <w:rFonts w:ascii="Arial" w:hAnsi="Arial" w:cs="Arial"/>
                <w:bCs/>
              </w:rPr>
            </w:pPr>
            <w:r w:rsidRPr="00E007CE">
              <w:rPr>
                <w:rFonts w:ascii="Arial" w:hAnsi="Arial" w:cs="Arial"/>
                <w:bCs/>
              </w:rPr>
              <w:t>10,00</w:t>
            </w:r>
          </w:p>
        </w:tc>
        <w:tc>
          <w:tcPr>
            <w:tcW w:w="709" w:type="dxa"/>
            <w:vAlign w:val="center"/>
          </w:tcPr>
          <w:p w:rsidR="00D21473" w:rsidRPr="00E007CE" w:rsidRDefault="00D21473" w:rsidP="00330EA1">
            <w:pPr>
              <w:overflowPunct w:val="0"/>
              <w:autoSpaceDE w:val="0"/>
              <w:autoSpaceDN w:val="0"/>
              <w:adjustRightInd w:val="0"/>
              <w:spacing w:after="0" w:line="240" w:lineRule="auto"/>
              <w:jc w:val="center"/>
              <w:textAlignment w:val="baseline"/>
              <w:rPr>
                <w:rFonts w:ascii="Arial" w:hAnsi="Arial" w:cs="Arial"/>
                <w:bCs/>
              </w:rPr>
            </w:pPr>
            <w:r w:rsidRPr="00E007CE">
              <w:rPr>
                <w:rFonts w:ascii="Arial" w:hAnsi="Arial" w:cs="Arial"/>
                <w:bCs/>
              </w:rPr>
              <w:t>UN</w:t>
            </w:r>
          </w:p>
        </w:tc>
        <w:tc>
          <w:tcPr>
            <w:tcW w:w="3543" w:type="dxa"/>
            <w:vAlign w:val="center"/>
          </w:tcPr>
          <w:p w:rsidR="00D21473" w:rsidRPr="00E007CE" w:rsidRDefault="00D21473" w:rsidP="00330EA1">
            <w:pPr>
              <w:overflowPunct w:val="0"/>
              <w:autoSpaceDE w:val="0"/>
              <w:autoSpaceDN w:val="0"/>
              <w:adjustRightInd w:val="0"/>
              <w:spacing w:after="0" w:line="240" w:lineRule="auto"/>
              <w:jc w:val="both"/>
              <w:textAlignment w:val="baseline"/>
              <w:rPr>
                <w:rFonts w:ascii="Arial" w:hAnsi="Arial" w:cs="Arial"/>
                <w:bCs/>
              </w:rPr>
            </w:pPr>
            <w:r w:rsidRPr="00E007CE">
              <w:rPr>
                <w:rFonts w:ascii="Arial" w:hAnsi="Arial" w:cs="Arial"/>
                <w:bCs/>
              </w:rPr>
              <w:t>Locação de impressora laser monocromática, com franquia mínima mensal de 2.000 (duas mil) cópias cada impressora, conforme descritivo técnico (Anexo VII do edital).</w:t>
            </w:r>
          </w:p>
        </w:tc>
        <w:tc>
          <w:tcPr>
            <w:tcW w:w="991" w:type="dxa"/>
            <w:vAlign w:val="center"/>
          </w:tcPr>
          <w:p w:rsidR="00D21473" w:rsidRPr="00E007CE" w:rsidRDefault="00D21473" w:rsidP="00D21473">
            <w:pPr>
              <w:overflowPunct w:val="0"/>
              <w:autoSpaceDE w:val="0"/>
              <w:autoSpaceDN w:val="0"/>
              <w:adjustRightInd w:val="0"/>
              <w:spacing w:after="0" w:line="240" w:lineRule="auto"/>
              <w:jc w:val="center"/>
              <w:textAlignment w:val="baseline"/>
              <w:rPr>
                <w:rFonts w:ascii="Arial" w:hAnsi="Arial" w:cs="Arial"/>
                <w:bCs/>
              </w:rPr>
            </w:pPr>
            <w:r w:rsidRPr="00E007CE">
              <w:rPr>
                <w:rFonts w:ascii="Arial" w:hAnsi="Arial" w:cs="Arial"/>
                <w:bCs/>
              </w:rPr>
              <w:t>3.333,20</w:t>
            </w:r>
          </w:p>
        </w:tc>
        <w:tc>
          <w:tcPr>
            <w:tcW w:w="1277" w:type="dxa"/>
            <w:vAlign w:val="center"/>
          </w:tcPr>
          <w:p w:rsidR="00D21473" w:rsidRPr="00F450A4" w:rsidRDefault="00D21473" w:rsidP="00D21473">
            <w:pPr>
              <w:overflowPunct w:val="0"/>
              <w:autoSpaceDE w:val="0"/>
              <w:autoSpaceDN w:val="0"/>
              <w:adjustRightInd w:val="0"/>
              <w:spacing w:after="0" w:line="240" w:lineRule="auto"/>
              <w:jc w:val="center"/>
              <w:textAlignment w:val="baseline"/>
              <w:rPr>
                <w:rFonts w:ascii="Arial" w:hAnsi="Arial" w:cs="Arial"/>
                <w:bCs/>
              </w:rPr>
            </w:pPr>
            <w:r w:rsidRPr="00E007CE">
              <w:rPr>
                <w:rFonts w:ascii="Arial" w:hAnsi="Arial" w:cs="Arial"/>
                <w:bCs/>
              </w:rPr>
              <w:t>33.332,00</w:t>
            </w:r>
          </w:p>
        </w:tc>
      </w:tr>
      <w:tr w:rsidR="003232D5" w:rsidRPr="00F450A4" w:rsidTr="00790D4B">
        <w:trPr>
          <w:cantSplit/>
        </w:trPr>
        <w:tc>
          <w:tcPr>
            <w:tcW w:w="7937" w:type="dxa"/>
            <w:gridSpan w:val="7"/>
            <w:vAlign w:val="center"/>
          </w:tcPr>
          <w:p w:rsidR="003232D5" w:rsidRPr="00E007CE" w:rsidRDefault="003232D5" w:rsidP="003232D5">
            <w:pPr>
              <w:overflowPunct w:val="0"/>
              <w:autoSpaceDE w:val="0"/>
              <w:autoSpaceDN w:val="0"/>
              <w:adjustRightInd w:val="0"/>
              <w:spacing w:after="0" w:line="240" w:lineRule="auto"/>
              <w:jc w:val="right"/>
              <w:textAlignment w:val="baseline"/>
              <w:rPr>
                <w:rFonts w:ascii="Arial" w:hAnsi="Arial" w:cs="Arial"/>
                <w:bCs/>
              </w:rPr>
            </w:pPr>
            <w:r>
              <w:rPr>
                <w:rFonts w:ascii="Arial" w:hAnsi="Arial" w:cs="Arial"/>
                <w:bCs/>
              </w:rPr>
              <w:t>VALOR TOTAL DO LOTE:</w:t>
            </w:r>
          </w:p>
        </w:tc>
        <w:tc>
          <w:tcPr>
            <w:tcW w:w="1277" w:type="dxa"/>
            <w:vAlign w:val="center"/>
          </w:tcPr>
          <w:p w:rsidR="003232D5" w:rsidRPr="00E007CE" w:rsidRDefault="003232D5" w:rsidP="00D21473">
            <w:pPr>
              <w:overflowPunct w:val="0"/>
              <w:autoSpaceDE w:val="0"/>
              <w:autoSpaceDN w:val="0"/>
              <w:adjustRightInd w:val="0"/>
              <w:spacing w:after="0" w:line="240" w:lineRule="auto"/>
              <w:jc w:val="center"/>
              <w:textAlignment w:val="baseline"/>
              <w:rPr>
                <w:rFonts w:ascii="Arial" w:hAnsi="Arial" w:cs="Arial"/>
                <w:bCs/>
              </w:rPr>
            </w:pPr>
            <w:r>
              <w:rPr>
                <w:rFonts w:ascii="Arial" w:hAnsi="Arial" w:cs="Arial"/>
                <w:bCs/>
              </w:rPr>
              <w:t>95.998,00</w:t>
            </w:r>
          </w:p>
        </w:tc>
      </w:tr>
    </w:tbl>
    <w:p w:rsidR="00D21473" w:rsidRDefault="00D21473" w:rsidP="00D21473">
      <w:pPr>
        <w:jc w:val="center"/>
      </w:pPr>
    </w:p>
    <w:sectPr w:rsidR="00D21473" w:rsidSect="00D91424">
      <w:headerReference w:type="default" r:id="rId13"/>
      <w:footerReference w:type="even" r:id="rId14"/>
      <w:footerReference w:type="default" r:id="rId15"/>
      <w:pgSz w:w="11907" w:h="16840" w:code="9"/>
      <w:pgMar w:top="1843" w:right="1134" w:bottom="993" w:left="1134" w:header="720" w:footer="377"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4788" w:rsidRDefault="00114788">
      <w:pPr>
        <w:spacing w:after="0" w:line="240" w:lineRule="auto"/>
      </w:pPr>
      <w:r>
        <w:separator/>
      </w:r>
    </w:p>
  </w:endnote>
  <w:endnote w:type="continuationSeparator" w:id="0">
    <w:p w:rsidR="00114788" w:rsidRDefault="001147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788" w:rsidRDefault="00114788">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114788" w:rsidRDefault="00114788">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788" w:rsidRDefault="00114788" w:rsidP="00D91424">
    <w:pPr>
      <w:pStyle w:val="Rodap"/>
      <w:jc w:val="center"/>
      <w:rPr>
        <w:rFonts w:ascii="Bookman Old Style" w:hAnsi="Bookman Old Style"/>
        <w:sz w:val="16"/>
      </w:rPr>
    </w:pPr>
    <w:r>
      <w:rPr>
        <w:rFonts w:ascii="Abadi MT Condensed Light" w:hAnsi="Abadi MT Condensed Light"/>
        <w:noProof/>
        <w:sz w:val="18"/>
        <w:lang w:eastAsia="pt-BR"/>
      </w:rPr>
      <w:pict>
        <v:line id="Conector reto 1" o:spid="_x0000_s1027" style="position:absolute;left:0;text-align:lef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w:r>
  </w:p>
  <w:p w:rsidR="00114788" w:rsidRDefault="00114788" w:rsidP="00D91424">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114788" w:rsidRDefault="00114788" w:rsidP="00D91424">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4788" w:rsidRDefault="00114788">
      <w:pPr>
        <w:spacing w:after="0" w:line="240" w:lineRule="auto"/>
      </w:pPr>
      <w:r>
        <w:separator/>
      </w:r>
    </w:p>
  </w:footnote>
  <w:footnote w:type="continuationSeparator" w:id="0">
    <w:p w:rsidR="00114788" w:rsidRDefault="001147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788" w:rsidRPr="00E34457" w:rsidRDefault="00114788" w:rsidP="00D91424">
    <w:pPr>
      <w:pStyle w:val="Ttulo1"/>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8240;visibility:visible;mso-wrap-edited:f">
          <v:imagedata r:id="rId1" o:title=""/>
        </v:shape>
        <o:OLEObject Type="Embed" ProgID="Word.Picture.8" ShapeID="_x0000_s1025" DrawAspect="Content" ObjectID="_1572178461" r:id="rId2"/>
      </w:pict>
    </w:r>
    <w:r w:rsidRPr="00E34457">
      <w:rPr>
        <w:rFonts w:ascii="Book Antiqua" w:hAnsi="Book Antiqua" w:cs="Arial"/>
        <w:sz w:val="28"/>
        <w:szCs w:val="28"/>
      </w:rPr>
      <w:t>MUNICÍPIO DE IJUÍ – PODER EXECUTIVO</w:t>
    </w:r>
  </w:p>
  <w:p w:rsidR="00114788" w:rsidRPr="00E34457" w:rsidRDefault="00114788" w:rsidP="00D91424">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114788" w:rsidRPr="00E34457" w:rsidRDefault="00114788" w:rsidP="00D91424">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114788" w:rsidRDefault="00114788">
    <w:pPr>
      <w:pStyle w:val="Cabealho"/>
    </w:pPr>
    <w:r>
      <w:rPr>
        <w:rFonts w:ascii="Book Antiqua" w:hAnsi="Book Antiqua" w:cs="Arial"/>
        <w:b/>
        <w:noProof/>
      </w:rPr>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lowerLetter"/>
      <w:lvlText w:val="%1)"/>
      <w:lvlJc w:val="left"/>
      <w:pPr>
        <w:tabs>
          <w:tab w:val="num" w:pos="0"/>
        </w:tabs>
        <w:ind w:left="720" w:hanging="360"/>
      </w:pPr>
    </w:lvl>
  </w:abstractNum>
  <w:abstractNum w:abstractNumId="1">
    <w:nsid w:val="00000003"/>
    <w:multiLevelType w:val="multilevel"/>
    <w:tmpl w:val="00000003"/>
    <w:name w:val="WW8Num3"/>
    <w:lvl w:ilvl="0">
      <w:start w:val="1"/>
      <w:numFmt w:val="decimal"/>
      <w:pStyle w:val="q1"/>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lowerLetter"/>
      <w:lvlText w:val="%4)"/>
      <w:lvlJc w:val="left"/>
      <w:pPr>
        <w:tabs>
          <w:tab w:val="num" w:pos="720"/>
        </w:tabs>
        <w:ind w:left="720" w:hanging="36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2">
    <w:nsid w:val="00000008"/>
    <w:multiLevelType w:val="singleLevel"/>
    <w:tmpl w:val="00000008"/>
    <w:name w:val="WW8Num19"/>
    <w:lvl w:ilvl="0">
      <w:start w:val="1"/>
      <w:numFmt w:val="bullet"/>
      <w:lvlText w:val=""/>
      <w:lvlJc w:val="left"/>
      <w:pPr>
        <w:tabs>
          <w:tab w:val="num" w:pos="0"/>
        </w:tabs>
        <w:ind w:left="720" w:hanging="360"/>
      </w:pPr>
      <w:rPr>
        <w:rFonts w:ascii="Symbol" w:hAnsi="Symbol" w:cs="Symbol"/>
      </w:rPr>
    </w:lvl>
  </w:abstractNum>
  <w:abstractNum w:abstractNumId="3">
    <w:nsid w:val="0000000D"/>
    <w:multiLevelType w:val="multilevel"/>
    <w:tmpl w:val="BD76F00E"/>
    <w:name w:val="WW8Num27"/>
    <w:lvl w:ilvl="0">
      <w:start w:val="1"/>
      <w:numFmt w:val="decimal"/>
      <w:lvlText w:val="%1."/>
      <w:lvlJc w:val="left"/>
      <w:pPr>
        <w:tabs>
          <w:tab w:val="num" w:pos="0"/>
        </w:tabs>
        <w:ind w:left="720" w:hanging="360"/>
      </w:pPr>
    </w:lvl>
    <w:lvl w:ilvl="1">
      <w:start w:val="2"/>
      <w:numFmt w:val="decimal"/>
      <w:lvlText w:val="%1.%2"/>
      <w:lvlJc w:val="left"/>
      <w:pPr>
        <w:tabs>
          <w:tab w:val="num" w:pos="0"/>
        </w:tabs>
        <w:ind w:left="1020" w:hanging="48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620" w:hanging="720"/>
      </w:pPr>
    </w:lvl>
    <w:lvl w:ilvl="4">
      <w:start w:val="1"/>
      <w:numFmt w:val="decimal"/>
      <w:lvlText w:val="%1.%2.%3.%4.%5"/>
      <w:lvlJc w:val="left"/>
      <w:pPr>
        <w:tabs>
          <w:tab w:val="num" w:pos="0"/>
        </w:tabs>
        <w:ind w:left="2160" w:hanging="1080"/>
      </w:pPr>
    </w:lvl>
    <w:lvl w:ilvl="5">
      <w:start w:val="1"/>
      <w:numFmt w:val="decimal"/>
      <w:lvlText w:val="%1.%2.%3.%4.%5.%6"/>
      <w:lvlJc w:val="left"/>
      <w:pPr>
        <w:tabs>
          <w:tab w:val="num" w:pos="0"/>
        </w:tabs>
        <w:ind w:left="2340" w:hanging="1080"/>
      </w:pPr>
    </w:lvl>
    <w:lvl w:ilvl="6">
      <w:start w:val="1"/>
      <w:numFmt w:val="decimal"/>
      <w:lvlText w:val="%1.%2.%3.%4.%5.%6.%7"/>
      <w:lvlJc w:val="left"/>
      <w:pPr>
        <w:tabs>
          <w:tab w:val="num" w:pos="0"/>
        </w:tabs>
        <w:ind w:left="2880" w:hanging="1440"/>
      </w:pPr>
    </w:lvl>
    <w:lvl w:ilvl="7">
      <w:start w:val="1"/>
      <w:numFmt w:val="decimal"/>
      <w:lvlText w:val="%1.%2.%3.%4.%5.%6.%7.%8"/>
      <w:lvlJc w:val="left"/>
      <w:pPr>
        <w:tabs>
          <w:tab w:val="num" w:pos="0"/>
        </w:tabs>
        <w:ind w:left="3060" w:hanging="1440"/>
      </w:pPr>
    </w:lvl>
    <w:lvl w:ilvl="8">
      <w:start w:val="1"/>
      <w:numFmt w:val="decimal"/>
      <w:lvlText w:val="%1.%2.%3.%4.%5.%6.%7.%8.%9"/>
      <w:lvlJc w:val="left"/>
      <w:pPr>
        <w:tabs>
          <w:tab w:val="num" w:pos="0"/>
        </w:tabs>
        <w:ind w:left="3600" w:hanging="1800"/>
      </w:pPr>
    </w:lvl>
  </w:abstractNum>
  <w:abstractNum w:abstractNumId="4">
    <w:nsid w:val="0A8E1C0A"/>
    <w:multiLevelType w:val="hybridMultilevel"/>
    <w:tmpl w:val="62C222F8"/>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10F234A3"/>
    <w:multiLevelType w:val="multilevel"/>
    <w:tmpl w:val="FF589690"/>
    <w:lvl w:ilvl="0">
      <w:start w:val="7"/>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65A2CFF"/>
    <w:multiLevelType w:val="hybridMultilevel"/>
    <w:tmpl w:val="DA80FBC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7">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8">
    <w:nsid w:val="29567E70"/>
    <w:multiLevelType w:val="hybridMultilevel"/>
    <w:tmpl w:val="D9427828"/>
    <w:lvl w:ilvl="0" w:tplc="04160019">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2AC73D03"/>
    <w:multiLevelType w:val="multilevel"/>
    <w:tmpl w:val="C3BEF81E"/>
    <w:lvl w:ilvl="0">
      <w:start w:val="8"/>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8350588"/>
    <w:multiLevelType w:val="hybridMultilevel"/>
    <w:tmpl w:val="7620486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3DB16DDB"/>
    <w:multiLevelType w:val="hybridMultilevel"/>
    <w:tmpl w:val="66740EE2"/>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3">
    <w:nsid w:val="473F05E7"/>
    <w:multiLevelType w:val="hybridMultilevel"/>
    <w:tmpl w:val="03DE933C"/>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nsid w:val="4A915FDC"/>
    <w:multiLevelType w:val="hybridMultilevel"/>
    <w:tmpl w:val="03DE933C"/>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nsid w:val="50AE6778"/>
    <w:multiLevelType w:val="hybridMultilevel"/>
    <w:tmpl w:val="447EE8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51E342A0"/>
    <w:multiLevelType w:val="multilevel"/>
    <w:tmpl w:val="7B1C40A0"/>
    <w:lvl w:ilvl="0">
      <w:start w:val="7"/>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56D6B87"/>
    <w:multiLevelType w:val="hybridMultilevel"/>
    <w:tmpl w:val="0A64E6E4"/>
    <w:lvl w:ilvl="0" w:tplc="04160011">
      <w:start w:val="1"/>
      <w:numFmt w:val="decimal"/>
      <w:lvlText w:val="%1)"/>
      <w:lvlJc w:val="left"/>
      <w:pPr>
        <w:ind w:left="1260" w:hanging="360"/>
      </w:pPr>
    </w:lvl>
    <w:lvl w:ilvl="1" w:tplc="04160011">
      <w:start w:val="1"/>
      <w:numFmt w:val="decimal"/>
      <w:lvlText w:val="%2)"/>
      <w:lvlJc w:val="left"/>
      <w:pPr>
        <w:ind w:left="1980" w:hanging="360"/>
      </w:pPr>
    </w:lvl>
    <w:lvl w:ilvl="2" w:tplc="0416001B" w:tentative="1">
      <w:start w:val="1"/>
      <w:numFmt w:val="lowerRoman"/>
      <w:lvlText w:val="%3."/>
      <w:lvlJc w:val="right"/>
      <w:pPr>
        <w:ind w:left="2700" w:hanging="180"/>
      </w:pPr>
    </w:lvl>
    <w:lvl w:ilvl="3" w:tplc="0416000F" w:tentative="1">
      <w:start w:val="1"/>
      <w:numFmt w:val="decimal"/>
      <w:lvlText w:val="%4."/>
      <w:lvlJc w:val="left"/>
      <w:pPr>
        <w:ind w:left="3420" w:hanging="360"/>
      </w:pPr>
    </w:lvl>
    <w:lvl w:ilvl="4" w:tplc="04160019" w:tentative="1">
      <w:start w:val="1"/>
      <w:numFmt w:val="lowerLetter"/>
      <w:lvlText w:val="%5."/>
      <w:lvlJc w:val="left"/>
      <w:pPr>
        <w:ind w:left="4140" w:hanging="360"/>
      </w:pPr>
    </w:lvl>
    <w:lvl w:ilvl="5" w:tplc="0416001B" w:tentative="1">
      <w:start w:val="1"/>
      <w:numFmt w:val="lowerRoman"/>
      <w:lvlText w:val="%6."/>
      <w:lvlJc w:val="right"/>
      <w:pPr>
        <w:ind w:left="4860" w:hanging="180"/>
      </w:pPr>
    </w:lvl>
    <w:lvl w:ilvl="6" w:tplc="0416000F" w:tentative="1">
      <w:start w:val="1"/>
      <w:numFmt w:val="decimal"/>
      <w:lvlText w:val="%7."/>
      <w:lvlJc w:val="left"/>
      <w:pPr>
        <w:ind w:left="5580" w:hanging="360"/>
      </w:pPr>
    </w:lvl>
    <w:lvl w:ilvl="7" w:tplc="04160019" w:tentative="1">
      <w:start w:val="1"/>
      <w:numFmt w:val="lowerLetter"/>
      <w:lvlText w:val="%8."/>
      <w:lvlJc w:val="left"/>
      <w:pPr>
        <w:ind w:left="6300" w:hanging="360"/>
      </w:pPr>
    </w:lvl>
    <w:lvl w:ilvl="8" w:tplc="0416001B" w:tentative="1">
      <w:start w:val="1"/>
      <w:numFmt w:val="lowerRoman"/>
      <w:lvlText w:val="%9."/>
      <w:lvlJc w:val="right"/>
      <w:pPr>
        <w:ind w:left="7020" w:hanging="180"/>
      </w:pPr>
    </w:lvl>
  </w:abstractNum>
  <w:abstractNum w:abstractNumId="19">
    <w:nsid w:val="6165293E"/>
    <w:multiLevelType w:val="multilevel"/>
    <w:tmpl w:val="EAA8D3AC"/>
    <w:lvl w:ilvl="0">
      <w:start w:val="7"/>
      <w:numFmt w:val="decimal"/>
      <w:lvlText w:val="%1."/>
      <w:lvlJc w:val="left"/>
      <w:pPr>
        <w:ind w:left="435" w:hanging="435"/>
      </w:pPr>
      <w:rPr>
        <w:rFonts w:hint="default"/>
      </w:rPr>
    </w:lvl>
    <w:lvl w:ilvl="1">
      <w:start w:val="10"/>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1">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2">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3">
    <w:nsid w:val="76FE3780"/>
    <w:multiLevelType w:val="multilevel"/>
    <w:tmpl w:val="E8F0D29E"/>
    <w:lvl w:ilvl="0">
      <w:start w:val="7"/>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6"/>
  </w:num>
  <w:num w:numId="2">
    <w:abstractNumId w:val="21"/>
  </w:num>
  <w:num w:numId="3">
    <w:abstractNumId w:val="14"/>
  </w:num>
  <w:num w:numId="4">
    <w:abstractNumId w:val="22"/>
  </w:num>
  <w:num w:numId="5">
    <w:abstractNumId w:val="20"/>
  </w:num>
  <w:num w:numId="6">
    <w:abstractNumId w:val="7"/>
  </w:num>
  <w:num w:numId="7">
    <w:abstractNumId w:val="8"/>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6"/>
  </w:num>
  <w:num w:numId="11">
    <w:abstractNumId w:val="10"/>
  </w:num>
  <w:num w:numId="12">
    <w:abstractNumId w:val="4"/>
  </w:num>
  <w:num w:numId="13">
    <w:abstractNumId w:val="15"/>
  </w:num>
  <w:num w:numId="14">
    <w:abstractNumId w:val="2"/>
  </w:num>
  <w:num w:numId="15">
    <w:abstractNumId w:val="13"/>
  </w:num>
  <w:num w:numId="16">
    <w:abstractNumId w:val="0"/>
  </w:num>
  <w:num w:numId="17">
    <w:abstractNumId w:val="3"/>
  </w:num>
  <w:num w:numId="18">
    <w:abstractNumId w:val="1"/>
  </w:num>
  <w:num w:numId="19">
    <w:abstractNumId w:val="18"/>
  </w:num>
  <w:num w:numId="20">
    <w:abstractNumId w:val="23"/>
  </w:num>
  <w:num w:numId="21">
    <w:abstractNumId w:val="9"/>
  </w:num>
  <w:num w:numId="22">
    <w:abstractNumId w:val="17"/>
  </w:num>
  <w:num w:numId="23">
    <w:abstractNumId w:val="5"/>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A83E57"/>
    <w:rsid w:val="000C0104"/>
    <w:rsid w:val="000C7901"/>
    <w:rsid w:val="000F7510"/>
    <w:rsid w:val="00114788"/>
    <w:rsid w:val="00123E5D"/>
    <w:rsid w:val="0014294D"/>
    <w:rsid w:val="00226DE9"/>
    <w:rsid w:val="002725CD"/>
    <w:rsid w:val="003232D5"/>
    <w:rsid w:val="00330EA1"/>
    <w:rsid w:val="003656E6"/>
    <w:rsid w:val="003E6F84"/>
    <w:rsid w:val="00694323"/>
    <w:rsid w:val="0072641D"/>
    <w:rsid w:val="007F0912"/>
    <w:rsid w:val="00856D30"/>
    <w:rsid w:val="008610C2"/>
    <w:rsid w:val="00864227"/>
    <w:rsid w:val="00911717"/>
    <w:rsid w:val="00980310"/>
    <w:rsid w:val="00A83E57"/>
    <w:rsid w:val="00A90E2C"/>
    <w:rsid w:val="00AA73E3"/>
    <w:rsid w:val="00BC0D23"/>
    <w:rsid w:val="00C5228C"/>
    <w:rsid w:val="00CA3702"/>
    <w:rsid w:val="00CB103A"/>
    <w:rsid w:val="00D21473"/>
    <w:rsid w:val="00D91424"/>
    <w:rsid w:val="00E007CE"/>
    <w:rsid w:val="00E267DE"/>
    <w:rsid w:val="00F450A4"/>
    <w:rsid w:val="00F51321"/>
    <w:rsid w:val="00FA27EA"/>
    <w:rsid w:val="00FF3EE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27EA"/>
    <w:rPr>
      <w:rFonts w:ascii="Times New Roman" w:eastAsia="Times New Roman" w:hAnsi="Times New Roman" w:cs="Times New Roman"/>
      <w:sz w:val="20"/>
      <w:szCs w:val="20"/>
    </w:rPr>
  </w:style>
  <w:style w:type="paragraph" w:styleId="Ttulo1">
    <w:name w:val="heading 1"/>
    <w:basedOn w:val="Normal"/>
    <w:next w:val="Normal"/>
    <w:link w:val="Ttulo1Char"/>
    <w:qFormat/>
    <w:rsid w:val="00A83E57"/>
    <w:pPr>
      <w:keepNext/>
      <w:autoSpaceDE w:val="0"/>
      <w:autoSpaceDN w:val="0"/>
      <w:adjustRightInd w:val="0"/>
      <w:spacing w:after="0" w:line="240" w:lineRule="auto"/>
      <w:jc w:val="center"/>
      <w:outlineLvl w:val="0"/>
    </w:pPr>
    <w:rPr>
      <w:rFonts w:ascii="Verdana" w:hAnsi="Verdana"/>
      <w:b/>
      <w:bCs/>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A83E57"/>
    <w:rPr>
      <w:rFonts w:ascii="Verdana" w:eastAsia="Times New Roman" w:hAnsi="Verdana" w:cs="Times New Roman"/>
      <w:b/>
      <w:bCs/>
      <w:color w:val="000000"/>
      <w:sz w:val="20"/>
      <w:szCs w:val="20"/>
    </w:rPr>
  </w:style>
  <w:style w:type="character" w:styleId="Nmerodepgina">
    <w:name w:val="page number"/>
    <w:basedOn w:val="Fontepargpadro"/>
    <w:rsid w:val="00A83E57"/>
  </w:style>
  <w:style w:type="paragraph" w:styleId="Rodap">
    <w:name w:val="footer"/>
    <w:basedOn w:val="Normal"/>
    <w:link w:val="RodapChar"/>
    <w:rsid w:val="00A83E57"/>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A83E57"/>
    <w:rPr>
      <w:rFonts w:ascii="Courier (W1)" w:eastAsia="Times New Roman" w:hAnsi="Courier (W1)" w:cs="Times New Roman"/>
      <w:color w:val="000000"/>
      <w:sz w:val="24"/>
      <w:szCs w:val="20"/>
    </w:rPr>
  </w:style>
  <w:style w:type="paragraph" w:styleId="Cabealho">
    <w:name w:val="header"/>
    <w:basedOn w:val="Normal"/>
    <w:link w:val="CabealhoChar"/>
    <w:rsid w:val="00A83E57"/>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A83E57"/>
    <w:rPr>
      <w:rFonts w:ascii="Times New Roman" w:eastAsia="Times New Roman" w:hAnsi="Times New Roman" w:cs="Times New Roman"/>
      <w:sz w:val="20"/>
      <w:szCs w:val="20"/>
      <w:lang w:eastAsia="pt-BR"/>
    </w:rPr>
  </w:style>
  <w:style w:type="paragraph" w:styleId="PargrafodaLista">
    <w:name w:val="List Paragraph"/>
    <w:basedOn w:val="Normal"/>
    <w:uiPriority w:val="34"/>
    <w:qFormat/>
    <w:rsid w:val="00BC0D23"/>
    <w:pPr>
      <w:ind w:left="720"/>
      <w:contextualSpacing/>
    </w:pPr>
  </w:style>
  <w:style w:type="paragraph" w:customStyle="1" w:styleId="Recuodecorpodetexto22">
    <w:name w:val="Recuo de corpo de texto 22"/>
    <w:basedOn w:val="Normal"/>
    <w:rsid w:val="0014294D"/>
    <w:pPr>
      <w:suppressAutoHyphens/>
      <w:spacing w:after="120" w:line="480" w:lineRule="auto"/>
      <w:ind w:left="283"/>
    </w:pPr>
    <w:rPr>
      <w:sz w:val="24"/>
      <w:szCs w:val="24"/>
      <w:lang w:eastAsia="zh-CN"/>
    </w:rPr>
  </w:style>
  <w:style w:type="character" w:customStyle="1" w:styleId="WW8Num9z1">
    <w:name w:val="WW8Num9z1"/>
    <w:rsid w:val="00864227"/>
    <w:rPr>
      <w:rFonts w:ascii="Courier New" w:hAnsi="Courier New" w:cs="Times New Roman"/>
      <w:sz w:val="20"/>
    </w:rPr>
  </w:style>
  <w:style w:type="paragraph" w:customStyle="1" w:styleId="q1">
    <w:name w:val="q1"/>
    <w:basedOn w:val="Normal"/>
    <w:rsid w:val="00F450A4"/>
    <w:pPr>
      <w:numPr>
        <w:numId w:val="18"/>
      </w:numPr>
      <w:tabs>
        <w:tab w:val="left" w:pos="426"/>
      </w:tabs>
      <w:suppressAutoHyphens/>
      <w:spacing w:after="0" w:line="240" w:lineRule="auto"/>
      <w:jc w:val="both"/>
    </w:pPr>
    <w:rPr>
      <w:rFonts w:eastAsia="Arial Unicode MS"/>
      <w:b/>
      <w:sz w:val="24"/>
      <w:szCs w:val="24"/>
      <w:u w:val="single"/>
      <w:lang w:eastAsia="zh-CN"/>
    </w:rPr>
  </w:style>
  <w:style w:type="paragraph" w:styleId="Corpodetexto">
    <w:name w:val="Body Text"/>
    <w:basedOn w:val="Normal"/>
    <w:link w:val="CorpodetextoChar"/>
    <w:rsid w:val="000C7901"/>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0C7901"/>
    <w:rPr>
      <w:rFonts w:ascii="Verdana" w:eastAsia="Times New Roman" w:hAnsi="Verdana" w:cs="Times New Roman"/>
      <w:color w:val="000000"/>
      <w:sz w:val="20"/>
      <w:szCs w:val="20"/>
      <w:lang w:eastAsia="pt-BR"/>
    </w:rPr>
  </w:style>
  <w:style w:type="paragraph" w:styleId="Textodebalo">
    <w:name w:val="Balloon Text"/>
    <w:basedOn w:val="Normal"/>
    <w:link w:val="TextodebaloChar"/>
    <w:uiPriority w:val="99"/>
    <w:semiHidden/>
    <w:unhideWhenUsed/>
    <w:rsid w:val="003232D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232D5"/>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A83E57"/>
    <w:pPr>
      <w:keepNext/>
      <w:autoSpaceDE w:val="0"/>
      <w:autoSpaceDN w:val="0"/>
      <w:adjustRightInd w:val="0"/>
      <w:spacing w:after="0" w:line="240" w:lineRule="auto"/>
      <w:jc w:val="center"/>
      <w:outlineLvl w:val="0"/>
    </w:pPr>
    <w:rPr>
      <w:rFonts w:ascii="Verdana" w:hAnsi="Verdana"/>
      <w:b/>
      <w:bCs/>
      <w:color w:val="00000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A83E57"/>
    <w:rPr>
      <w:rFonts w:ascii="Verdana" w:eastAsia="Times New Roman" w:hAnsi="Verdana" w:cs="Times New Roman"/>
      <w:b/>
      <w:bCs/>
      <w:color w:val="000000"/>
      <w:sz w:val="20"/>
      <w:szCs w:val="20"/>
      <w:lang w:val="x-none" w:eastAsia="x-none"/>
    </w:rPr>
  </w:style>
  <w:style w:type="character" w:styleId="Nmerodepgina">
    <w:name w:val="page number"/>
    <w:basedOn w:val="Fontepargpadro"/>
    <w:rsid w:val="00A83E57"/>
  </w:style>
  <w:style w:type="paragraph" w:styleId="Rodap">
    <w:name w:val="footer"/>
    <w:basedOn w:val="Normal"/>
    <w:link w:val="RodapChar"/>
    <w:rsid w:val="00A83E57"/>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rsid w:val="00A83E57"/>
    <w:rPr>
      <w:rFonts w:ascii="Courier (W1)" w:eastAsia="Times New Roman" w:hAnsi="Courier (W1)" w:cs="Times New Roman"/>
      <w:color w:val="000000"/>
      <w:sz w:val="24"/>
      <w:szCs w:val="20"/>
      <w:lang w:val="x-none"/>
    </w:rPr>
  </w:style>
  <w:style w:type="paragraph" w:styleId="Cabealho">
    <w:name w:val="header"/>
    <w:basedOn w:val="Normal"/>
    <w:link w:val="CabealhoChar"/>
    <w:rsid w:val="00A83E57"/>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A83E57"/>
    <w:rPr>
      <w:rFonts w:ascii="Times New Roman" w:eastAsia="Times New Roman" w:hAnsi="Times New Roman" w:cs="Times New Roman"/>
      <w:sz w:val="20"/>
      <w:szCs w:val="20"/>
      <w:lang w:eastAsia="pt-BR"/>
    </w:rPr>
  </w:style>
  <w:style w:type="paragraph" w:styleId="PargrafodaLista">
    <w:name w:val="List Paragraph"/>
    <w:basedOn w:val="Normal"/>
    <w:uiPriority w:val="34"/>
    <w:qFormat/>
    <w:rsid w:val="00BC0D23"/>
    <w:pPr>
      <w:ind w:left="720"/>
      <w:contextualSpacing/>
    </w:pPr>
  </w:style>
  <w:style w:type="paragraph" w:customStyle="1" w:styleId="Recuodecorpodetexto22">
    <w:name w:val="Recuo de corpo de texto 22"/>
    <w:basedOn w:val="Normal"/>
    <w:rsid w:val="0014294D"/>
    <w:pPr>
      <w:suppressAutoHyphens/>
      <w:spacing w:after="120" w:line="480" w:lineRule="auto"/>
      <w:ind w:left="283"/>
    </w:pPr>
    <w:rPr>
      <w:sz w:val="24"/>
      <w:szCs w:val="24"/>
      <w:lang w:eastAsia="zh-CN"/>
    </w:rPr>
  </w:style>
  <w:style w:type="character" w:customStyle="1" w:styleId="WW8Num9z1">
    <w:name w:val="WW8Num9z1"/>
    <w:rsid w:val="00864227"/>
    <w:rPr>
      <w:rFonts w:ascii="Courier New" w:hAnsi="Courier New" w:cs="Times New Roman"/>
      <w:sz w:val="20"/>
    </w:rPr>
  </w:style>
  <w:style w:type="paragraph" w:customStyle="1" w:styleId="q1">
    <w:name w:val="q1"/>
    <w:basedOn w:val="Normal"/>
    <w:rsid w:val="00F450A4"/>
    <w:pPr>
      <w:numPr>
        <w:numId w:val="18"/>
      </w:numPr>
      <w:tabs>
        <w:tab w:val="left" w:pos="426"/>
      </w:tabs>
      <w:suppressAutoHyphens/>
      <w:spacing w:after="0" w:line="240" w:lineRule="auto"/>
      <w:jc w:val="both"/>
    </w:pPr>
    <w:rPr>
      <w:rFonts w:eastAsia="Arial Unicode MS"/>
      <w:b/>
      <w:sz w:val="24"/>
      <w:szCs w:val="24"/>
      <w:u w:val="single"/>
      <w:lang w:eastAsia="zh-CN"/>
    </w:rPr>
  </w:style>
  <w:style w:type="paragraph" w:styleId="Corpodetexto">
    <w:name w:val="Body Text"/>
    <w:basedOn w:val="Normal"/>
    <w:link w:val="CorpodetextoChar"/>
    <w:rsid w:val="000C7901"/>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0C7901"/>
    <w:rPr>
      <w:rFonts w:ascii="Verdana" w:eastAsia="Times New Roman" w:hAnsi="Verdana" w:cs="Times New Roman"/>
      <w:color w:val="00000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xmlfornecedor@ijui.rs.gov.b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jui.rs.gov.b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xmlfornecedor@ijui.rs.gov.br" TargetMode="External"/><Relationship Id="rId4" Type="http://schemas.openxmlformats.org/officeDocument/2006/relationships/settings" Target="settings.xml"/><Relationship Id="rId9" Type="http://schemas.openxmlformats.org/officeDocument/2006/relationships/hyperlink" Target="http://www.ijui.rs.gov.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328</TotalTime>
  <Pages>26</Pages>
  <Words>9613</Words>
  <Characters>51911</Characters>
  <Application>Microsoft Office Word</Application>
  <DocSecurity>0</DocSecurity>
  <Lines>432</Lines>
  <Paragraphs>122</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61402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Oberdan</dc:creator>
  <cp:lastModifiedBy>Oberdan</cp:lastModifiedBy>
  <cp:revision>17</cp:revision>
  <cp:lastPrinted>2017-11-14T17:26:00Z</cp:lastPrinted>
  <dcterms:created xsi:type="dcterms:W3CDTF">2017-11-13T11:10:00Z</dcterms:created>
  <dcterms:modified xsi:type="dcterms:W3CDTF">2017-11-14T17:27:00Z</dcterms:modified>
</cp:coreProperties>
</file>